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Pr="00F23584" w:rsidRDefault="00FD0ECF" w:rsidP="000C2576">
                  <w:pPr>
                    <w:jc w:val="right"/>
                    <w:rPr>
                      <w:rFonts w:asciiTheme="minorHAnsi" w:hAnsiTheme="minorHAnsi" w:cstheme="minorHAnsi"/>
                    </w:rPr>
                  </w:pPr>
                  <w:r>
                    <w:rPr>
                      <w:noProof/>
                      <w:lang w:eastAsia="fr-FR"/>
                    </w:rPr>
                    <w:drawing>
                      <wp:anchor distT="0" distB="0" distL="114300" distR="114300" simplePos="0" relativeHeight="251661312" behindDoc="0" locked="0" layoutInCell="1" allowOverlap="1" wp14:anchorId="18385BF2" wp14:editId="452C1F57">
                        <wp:simplePos x="0" y="0"/>
                        <wp:positionH relativeFrom="margin">
                          <wp:posOffset>-47625</wp:posOffset>
                        </wp:positionH>
                        <wp:positionV relativeFrom="paragraph">
                          <wp:posOffset>45720</wp:posOffset>
                        </wp:positionV>
                        <wp:extent cx="1390650" cy="1258839"/>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de-chanterac\AppData\Local\Microsoft\Windows\Temporary Internet Files\Content.Word\Ministère_des_Armées.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125883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2576" w:rsidRDefault="000C2576" w:rsidP="000C2576">
                  <w:pPr>
                    <w:jc w:val="right"/>
                  </w:pPr>
                </w:p>
                <w:p w:rsidR="000C2576" w:rsidRDefault="00BB0391" w:rsidP="00BB0391">
                  <w:pPr>
                    <w:tabs>
                      <w:tab w:val="left" w:pos="2730"/>
                    </w:tabs>
                  </w:pPr>
                  <w:r>
                    <w:tab/>
                  </w:r>
                </w:p>
                <w:p w:rsidR="000C2576" w:rsidRDefault="000C2576" w:rsidP="000C2576">
                  <w:pPr>
                    <w:jc w:val="right"/>
                  </w:pPr>
                </w:p>
                <w:p w:rsidR="00FD0ECF" w:rsidRDefault="00FD0ECF" w:rsidP="000C2576">
                  <w:pPr>
                    <w:jc w:val="right"/>
                  </w:pPr>
                </w:p>
                <w:p w:rsidR="00FD0ECF" w:rsidRDefault="00FD0ECF" w:rsidP="000C2576">
                  <w:pPr>
                    <w:jc w:val="right"/>
                  </w:pPr>
                </w:p>
              </w:tc>
              <w:tc>
                <w:tcPr>
                  <w:tcW w:w="5544" w:type="dxa"/>
                </w:tcPr>
                <w:p w:rsidR="000C2576" w:rsidRDefault="000C2576" w:rsidP="000C2576">
                  <w:pPr>
                    <w:jc w:val="right"/>
                  </w:pPr>
                </w:p>
                <w:p w:rsidR="000C2576" w:rsidRPr="004446F3" w:rsidRDefault="00BD7D75" w:rsidP="000C2576">
                  <w:pPr>
                    <w:pStyle w:val="ZEmetteur"/>
                    <w:rPr>
                      <w:rFonts w:asciiTheme="minorHAnsi" w:hAnsiTheme="minorHAnsi" w:cstheme="minorHAnsi"/>
                      <w:sz w:val="26"/>
                      <w:szCs w:val="26"/>
                    </w:rPr>
                  </w:pPr>
                  <w:r>
                    <w:rPr>
                      <w:rFonts w:asciiTheme="minorHAnsi" w:hAnsiTheme="minorHAnsi" w:cstheme="minorHAnsi"/>
                      <w:sz w:val="26"/>
                      <w:szCs w:val="26"/>
                    </w:rPr>
                    <w:t>État-major des a</w:t>
                  </w:r>
                  <w:r w:rsidR="00665184" w:rsidRPr="004446F3">
                    <w:rPr>
                      <w:rFonts w:asciiTheme="minorHAnsi" w:hAnsiTheme="minorHAnsi" w:cstheme="minorHAnsi"/>
                      <w:sz w:val="26"/>
                      <w:szCs w:val="26"/>
                    </w:rPr>
                    <w:t>rmées</w:t>
                  </w:r>
                </w:p>
                <w:p w:rsidR="00665184" w:rsidRPr="004446F3" w:rsidRDefault="00665184" w:rsidP="000C2576">
                  <w:pPr>
                    <w:pStyle w:val="ZEmetteur"/>
                    <w:rPr>
                      <w:rFonts w:asciiTheme="minorHAnsi" w:hAnsiTheme="minorHAnsi" w:cstheme="minorHAnsi"/>
                      <w:sz w:val="26"/>
                      <w:szCs w:val="26"/>
                    </w:rPr>
                  </w:pPr>
                  <w:r w:rsidRPr="004446F3">
                    <w:rPr>
                      <w:rFonts w:asciiTheme="minorHAnsi" w:hAnsiTheme="minorHAnsi" w:cstheme="minorHAnsi"/>
                      <w:sz w:val="26"/>
                      <w:szCs w:val="26"/>
                    </w:rPr>
                    <w:t>Forces armées en Guyane</w:t>
                  </w:r>
                </w:p>
                <w:p w:rsidR="000C2576" w:rsidRPr="004446F3" w:rsidRDefault="00665184" w:rsidP="000C2576">
                  <w:pPr>
                    <w:pStyle w:val="ZEmetteur"/>
                    <w:rPr>
                      <w:sz w:val="26"/>
                      <w:szCs w:val="26"/>
                    </w:rPr>
                  </w:pPr>
                  <w:r w:rsidRPr="004446F3">
                    <w:rPr>
                      <w:rFonts w:asciiTheme="minorHAnsi" w:hAnsiTheme="minorHAnsi" w:cstheme="minorHAnsi"/>
                      <w:sz w:val="26"/>
                      <w:szCs w:val="26"/>
                    </w:rPr>
                    <w:t>DiCOM-GS</w:t>
                  </w:r>
                  <w:r w:rsidR="00DD0D3F" w:rsidRPr="004446F3">
                    <w:rPr>
                      <w:rFonts w:asciiTheme="minorHAnsi" w:hAnsiTheme="minorHAnsi" w:cstheme="minorHAnsi"/>
                      <w:sz w:val="26"/>
                      <w:szCs w:val="26"/>
                    </w:rPr>
                    <w:t>C</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8D5C36" w:rsidRPr="00C27AC7">
        <w:rPr>
          <w:rFonts w:asciiTheme="minorHAnsi" w:eastAsia="Arial" w:hAnsiTheme="minorHAnsi" w:cstheme="minorHAnsi"/>
          <w:spacing w:val="-10"/>
          <w:szCs w:val="26"/>
        </w:rPr>
        <w:t>Objet</w:t>
      </w:r>
      <w:r w:rsidR="008D5C36" w:rsidRPr="00C27AC7">
        <w:rPr>
          <w:rFonts w:asciiTheme="minorHAnsi" w:hAnsiTheme="minorHAnsi" w:cstheme="minorHAnsi"/>
          <w:szCs w:val="26"/>
        </w:rPr>
        <w:t xml:space="preserve"> </w:t>
      </w:r>
      <w:r w:rsidR="008D5C36">
        <w:rPr>
          <w:rFonts w:asciiTheme="minorHAnsi" w:hAnsiTheme="minorHAnsi" w:cstheme="minorHAnsi"/>
          <w:bCs/>
          <w:szCs w:val="26"/>
        </w:rPr>
        <w:t>de l’accord-cadre</w:t>
      </w:r>
    </w:p>
    <w:p w:rsidR="00D22782" w:rsidRPr="00C27AC7" w:rsidRDefault="00D22782" w:rsidP="006C4338">
      <w:pPr>
        <w:tabs>
          <w:tab w:val="left" w:pos="426"/>
          <w:tab w:val="left" w:pos="851"/>
        </w:tabs>
        <w:jc w:val="both"/>
        <w:rPr>
          <w:rFonts w:asciiTheme="minorHAnsi" w:hAnsiTheme="minorHAnsi" w:cstheme="minorHAnsi"/>
          <w:i/>
          <w:szCs w:val="26"/>
        </w:rPr>
      </w:pPr>
    </w:p>
    <w:p w:rsidR="001240BE" w:rsidRPr="0072083A" w:rsidRDefault="007253B2" w:rsidP="008D5C36">
      <w:pPr>
        <w:tabs>
          <w:tab w:val="left" w:pos="426"/>
          <w:tab w:val="left" w:pos="851"/>
        </w:tabs>
        <w:jc w:val="both"/>
        <w:rPr>
          <w:rFonts w:asciiTheme="minorHAnsi" w:hAnsiTheme="minorHAnsi" w:cstheme="minorHAnsi"/>
          <w:b/>
          <w:szCs w:val="26"/>
          <w:highlight w:val="yellow"/>
        </w:rPr>
      </w:pPr>
      <w:sdt>
        <w:sdtPr>
          <w:rPr>
            <w:rFonts w:cs="Calibri"/>
            <w:b/>
            <w:szCs w:val="26"/>
          </w:rPr>
          <w:id w:val="756488475"/>
          <w:placeholder>
            <w:docPart w:val="BB9303C7638249428E6323A3F5DC7D35"/>
          </w:placeholder>
          <w:text/>
        </w:sdtPr>
        <w:sdtEndPr/>
        <w:sdtContent>
          <w:r w:rsidR="0072083A" w:rsidRPr="0072083A">
            <w:rPr>
              <w:rFonts w:cs="Calibri"/>
              <w:b/>
              <w:szCs w:val="26"/>
            </w:rPr>
            <w:t>L’accord cadre a pour objet les p</w:t>
          </w:r>
          <w:r w:rsidR="00270D9D" w:rsidRPr="0072083A">
            <w:rPr>
              <w:rFonts w:cs="Calibri"/>
              <w:b/>
              <w:szCs w:val="26"/>
            </w:rPr>
            <w:t>restations de réalisation d'états des lieux (EDL) au profit des organismes soutenus par la DICOM</w:t>
          </w:r>
          <w:r w:rsidR="004E62C3">
            <w:rPr>
              <w:rFonts w:cs="Calibri"/>
              <w:b/>
              <w:szCs w:val="26"/>
            </w:rPr>
            <w:t>-GSC</w:t>
          </w:r>
          <w:r w:rsidR="00270D9D" w:rsidRPr="0072083A">
            <w:rPr>
              <w:rFonts w:cs="Calibri"/>
              <w:b/>
              <w:szCs w:val="26"/>
            </w:rPr>
            <w:t xml:space="preserve"> de Guyane   </w:t>
          </w:r>
        </w:sdtContent>
      </w:sdt>
    </w:p>
    <w:p w:rsidR="00140176" w:rsidRPr="00C27AC7" w:rsidRDefault="00140176" w:rsidP="00140176">
      <w:pPr>
        <w:tabs>
          <w:tab w:val="left" w:pos="426"/>
          <w:tab w:val="left" w:pos="851"/>
        </w:tabs>
        <w:jc w:val="both"/>
        <w:rPr>
          <w:rFonts w:asciiTheme="minorHAnsi" w:hAnsiTheme="minorHAnsi" w:cstheme="minorHAnsi"/>
          <w:i/>
          <w:color w:val="548DD4"/>
          <w:szCs w:val="26"/>
        </w:rPr>
      </w:pP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270D9D">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270D9D">
            <w:rPr>
              <w:rFonts w:asciiTheme="minorHAnsi" w:hAnsiTheme="minorHAnsi" w:cstheme="minorHAnsi"/>
              <w:szCs w:val="26"/>
            </w:rPr>
            <w:t>70333000-4 Services de logement</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sdt>
      <w:sdtPr>
        <w:rPr>
          <w:rFonts w:asciiTheme="minorHAnsi" w:hAnsiTheme="minorHAnsi" w:cstheme="minorHAnsi"/>
          <w:szCs w:val="26"/>
        </w:rPr>
        <w:id w:val="1848983206"/>
        <w:placeholder>
          <w:docPart w:val="7C3267A74CDD482690FAD3E3D2556328"/>
        </w:placeholder>
        <w:text/>
      </w:sdtPr>
      <w:sdtEndPr/>
      <w:sdtContent>
        <w:p w:rsidR="00794128" w:rsidRPr="00C27AC7" w:rsidRDefault="00577103" w:rsidP="00794128">
          <w:pPr>
            <w:tabs>
              <w:tab w:val="left" w:pos="426"/>
              <w:tab w:val="left" w:pos="851"/>
            </w:tabs>
            <w:spacing w:after="120"/>
            <w:jc w:val="both"/>
            <w:rPr>
              <w:rFonts w:asciiTheme="minorHAnsi" w:hAnsiTheme="minorHAnsi" w:cstheme="minorHAnsi"/>
              <w:szCs w:val="26"/>
            </w:rPr>
          </w:pPr>
          <w:r>
            <w:rPr>
              <w:rFonts w:asciiTheme="minorHAnsi" w:hAnsiTheme="minorHAnsi" w:cstheme="minorHAnsi"/>
              <w:szCs w:val="26"/>
            </w:rPr>
            <w:t>Lot n°</w:t>
          </w:r>
          <w:r w:rsidR="00794128" w:rsidRPr="00805DEA">
            <w:rPr>
              <w:rFonts w:asciiTheme="minorHAnsi" w:hAnsiTheme="minorHAnsi" w:cstheme="minorHAnsi"/>
              <w:szCs w:val="26"/>
            </w:rPr>
            <w:t xml:space="preserve"> 1 - Prestations de réalisation d'états des lieux (EDL) au profit des organismes soutenus par la DICOM</w:t>
          </w:r>
          <w:r w:rsidR="004E62C3">
            <w:rPr>
              <w:rFonts w:asciiTheme="minorHAnsi" w:hAnsiTheme="minorHAnsi" w:cstheme="minorHAnsi"/>
              <w:szCs w:val="26"/>
            </w:rPr>
            <w:t>-GSC</w:t>
          </w:r>
          <w:r w:rsidR="00794128" w:rsidRPr="00805DEA">
            <w:rPr>
              <w:rFonts w:asciiTheme="minorHAnsi" w:hAnsiTheme="minorHAnsi" w:cstheme="minorHAnsi"/>
              <w:szCs w:val="26"/>
            </w:rPr>
            <w:t xml:space="preserve"> de Guyane situés dans les communes de l'Île de Cayenne</w:t>
          </w:r>
          <w:r w:rsidR="007253B2">
            <w:rPr>
              <w:rFonts w:asciiTheme="minorHAnsi" w:hAnsiTheme="minorHAnsi" w:cstheme="minorHAnsi"/>
              <w:szCs w:val="26"/>
            </w:rPr>
            <w:t>.</w:t>
          </w:r>
        </w:p>
      </w:sdtContent>
    </w:sdt>
    <w:p w:rsidR="007146B6" w:rsidRDefault="007146B6" w:rsidP="005846FB">
      <w:pPr>
        <w:pStyle w:val="fcasegauche"/>
        <w:tabs>
          <w:tab w:val="left" w:pos="851"/>
        </w:tabs>
        <w:spacing w:after="0"/>
        <w:ind w:left="0" w:firstLine="0"/>
        <w:rPr>
          <w:rFonts w:asciiTheme="minorHAnsi" w:hAnsiTheme="minorHAnsi" w:cstheme="minorHAnsi"/>
          <w:szCs w:val="26"/>
        </w:rPr>
      </w:pPr>
    </w:p>
    <w:p w:rsidR="0008666A" w:rsidRPr="00C27AC7" w:rsidRDefault="0008666A"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80175" w:rsidRDefault="00980175" w:rsidP="009F5EDA">
      <w:pPr>
        <w:tabs>
          <w:tab w:val="left" w:pos="851"/>
        </w:tabs>
        <w:spacing w:before="240"/>
        <w:jc w:val="both"/>
        <w:rPr>
          <w:rFonts w:asciiTheme="minorHAnsi" w:hAnsiTheme="minorHAnsi" w:cstheme="minorHAnsi"/>
          <w:szCs w:val="26"/>
        </w:rPr>
      </w:pPr>
    </w:p>
    <w:p w:rsidR="00980175" w:rsidRDefault="00980175" w:rsidP="009F5EDA">
      <w:pPr>
        <w:tabs>
          <w:tab w:val="left" w:pos="851"/>
        </w:tabs>
        <w:spacing w:before="240"/>
        <w:jc w:val="both"/>
        <w:rPr>
          <w:rFonts w:asciiTheme="minorHAnsi" w:hAnsiTheme="minorHAnsi" w:cstheme="minorHAnsi"/>
          <w:szCs w:val="26"/>
        </w:rPr>
      </w:pPr>
    </w:p>
    <w:p w:rsidR="009B1CD0" w:rsidRPr="00C27AC7" w:rsidRDefault="009B1CD0" w:rsidP="009F5EDA">
      <w:pPr>
        <w:tabs>
          <w:tab w:val="left" w:pos="851"/>
        </w:tabs>
        <w:spacing w:before="240"/>
        <w:jc w:val="both"/>
        <w:rPr>
          <w:rFonts w:asciiTheme="minorHAnsi" w:hAnsiTheme="minorHAnsi" w:cstheme="minorHAnsi"/>
          <w:szCs w:val="26"/>
        </w:rPr>
      </w:pPr>
      <w:r w:rsidRPr="00DF4B97">
        <w:rPr>
          <w:rFonts w:asciiTheme="minorHAnsi" w:hAnsiTheme="minorHAnsi" w:cstheme="minorHAnsi"/>
          <w:szCs w:val="26"/>
        </w:rPr>
        <w:lastRenderedPageBreak/>
        <w:t>Ap</w:t>
      </w:r>
      <w:r w:rsidR="00C5526F" w:rsidRPr="00DF4B97">
        <w:rPr>
          <w:rFonts w:asciiTheme="minorHAnsi" w:hAnsiTheme="minorHAnsi" w:cstheme="minorHAnsi"/>
          <w:szCs w:val="26"/>
        </w:rPr>
        <w:t xml:space="preserve">rès avoir pris connaissance de toutes les </w:t>
      </w:r>
      <w:r w:rsidRPr="00DF4B97">
        <w:rPr>
          <w:rFonts w:asciiTheme="minorHAnsi" w:hAnsiTheme="minorHAnsi" w:cstheme="minorHAnsi"/>
          <w:szCs w:val="26"/>
        </w:rPr>
        <w:t xml:space="preserve">pièces </w:t>
      </w:r>
      <w:r w:rsidR="00C5526F" w:rsidRPr="00DF4B97">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270D9D">
            <w:rPr>
              <w:rFonts w:cs="Calibri"/>
              <w:szCs w:val="26"/>
            </w:rPr>
            <w:t>2025-15</w:t>
          </w:r>
        </w:sdtContent>
      </w:sdt>
      <w:r w:rsidR="00C5526F" w:rsidRPr="00DF4B97">
        <w:rPr>
          <w:rFonts w:asciiTheme="minorHAnsi" w:hAnsiTheme="minorHAnsi" w:cstheme="minorHAnsi"/>
          <w:szCs w:val="26"/>
        </w:rPr>
        <w:t xml:space="preserve">  et </w:t>
      </w:r>
      <w:r w:rsidRPr="00DF4B97">
        <w:rPr>
          <w:rFonts w:asciiTheme="minorHAnsi" w:hAnsiTheme="minorHAnsi" w:cstheme="minorHAnsi"/>
          <w:szCs w:val="26"/>
        </w:rPr>
        <w:t>constitutives</w:t>
      </w:r>
      <w:r w:rsidR="00603870" w:rsidRPr="00DF4B97">
        <w:rPr>
          <w:rFonts w:asciiTheme="minorHAnsi" w:hAnsiTheme="minorHAnsi" w:cstheme="minorHAnsi"/>
          <w:szCs w:val="26"/>
        </w:rPr>
        <w:t xml:space="preserve"> </w:t>
      </w:r>
      <w:r w:rsidRPr="00DF4B97">
        <w:rPr>
          <w:rFonts w:asciiTheme="minorHAnsi" w:hAnsiTheme="minorHAnsi" w:cstheme="minorHAnsi"/>
          <w:szCs w:val="26"/>
        </w:rPr>
        <w:t xml:space="preserve">du marché </w:t>
      </w:r>
      <w:r w:rsidR="00FE48C9" w:rsidRPr="00DF4B97">
        <w:rPr>
          <w:rFonts w:asciiTheme="minorHAnsi" w:hAnsiTheme="minorHAnsi" w:cstheme="minorHAnsi"/>
          <w:szCs w:val="26"/>
        </w:rPr>
        <w:t>public</w:t>
      </w:r>
      <w:r w:rsidR="00C5526F" w:rsidRPr="00DF4B97">
        <w:rPr>
          <w:rFonts w:asciiTheme="minorHAnsi" w:hAnsiTheme="minorHAnsi" w:cstheme="minorHAnsi"/>
          <w:szCs w:val="26"/>
        </w:rPr>
        <w:t xml:space="preserve"> </w:t>
      </w:r>
      <w:r w:rsidR="003543CF" w:rsidRPr="00DF4B97">
        <w:rPr>
          <w:rFonts w:asciiTheme="minorHAnsi" w:hAnsiTheme="minorHAnsi" w:cstheme="minorHAnsi"/>
          <w:szCs w:val="26"/>
        </w:rPr>
        <w:t>;</w:t>
      </w:r>
    </w:p>
    <w:p w:rsidR="007146B6" w:rsidRDefault="007146B6" w:rsidP="009F5EDA">
      <w:pPr>
        <w:tabs>
          <w:tab w:val="left" w:pos="851"/>
        </w:tabs>
        <w:jc w:val="both"/>
        <w:rPr>
          <w:rFonts w:asciiTheme="minorHAnsi" w:hAnsiTheme="minorHAnsi" w:cstheme="minorHAnsi"/>
          <w:szCs w:val="26"/>
        </w:rPr>
      </w:pP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7253B2"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rsidR="009B1CD0" w:rsidRPr="00C27AC7" w:rsidRDefault="007253B2"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7253B2"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7253B2"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C27AC7" w:rsidRDefault="003A11D7" w:rsidP="002B056D">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7253B2"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7253B2"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rsidR="003543CF" w:rsidRPr="00C27AC7" w:rsidRDefault="003543CF" w:rsidP="00A60E41">
      <w:pPr>
        <w:tabs>
          <w:tab w:val="left" w:pos="851"/>
        </w:tabs>
        <w:jc w:val="both"/>
        <w:rPr>
          <w:rFonts w:asciiTheme="minorHAnsi" w:hAnsiTheme="minorHAnsi" w:cstheme="minorHAnsi"/>
          <w:i/>
          <w:szCs w:val="26"/>
        </w:rPr>
      </w:pPr>
      <w:r w:rsidRPr="00C27AC7">
        <w:rPr>
          <w:rFonts w:asciiTheme="minorHAnsi" w:hAnsiTheme="minorHAnsi" w:cstheme="minorHAnsi"/>
          <w:i/>
          <w:szCs w:val="2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7253B2"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C27AC7" w:rsidRDefault="002B056D" w:rsidP="00A60E41">
      <w:pPr>
        <w:pStyle w:val="fcase1ertab"/>
        <w:tabs>
          <w:tab w:val="left" w:pos="851"/>
        </w:tabs>
        <w:rPr>
          <w:rFonts w:asciiTheme="minorHAnsi" w:hAnsiTheme="minorHAnsi" w:cstheme="minorHAnsi"/>
          <w:szCs w:val="26"/>
        </w:rPr>
      </w:pPr>
      <w:r w:rsidRPr="00C27AC7">
        <w:rPr>
          <w:rFonts w:asciiTheme="minorHAnsi" w:hAnsiTheme="minorHAnsi" w:cstheme="minorHAnsi"/>
          <w:i/>
          <w:iCs/>
          <w:szCs w:val="26"/>
        </w:rPr>
        <w:t>[</w:t>
      </w:r>
      <w:r w:rsidR="00840934" w:rsidRPr="00C27AC7">
        <w:rPr>
          <w:rFonts w:asciiTheme="minorHAnsi" w:hAnsiTheme="minorHAnsi" w:cstheme="minorHAnsi"/>
          <w:i/>
          <w:iCs/>
          <w:szCs w:val="26"/>
        </w:rPr>
        <w:t>En</w:t>
      </w:r>
      <w:r w:rsidR="00354C04" w:rsidRPr="00C27AC7">
        <w:rPr>
          <w:rFonts w:asciiTheme="minorHAnsi" w:hAnsiTheme="minorHAnsi" w:cstheme="minorHAnsi"/>
          <w:i/>
          <w:iCs/>
          <w:szCs w:val="26"/>
        </w:rPr>
        <w:t xml:space="preserve"> cas de group</w:t>
      </w:r>
      <w:r w:rsidRPr="00C27AC7">
        <w:rPr>
          <w:rFonts w:asciiTheme="minorHAnsi" w:hAnsiTheme="minorHAnsi" w:cstheme="minorHAnsi"/>
          <w:i/>
          <w:iCs/>
          <w:szCs w:val="26"/>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7253B2"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C27AC7" w:rsidRDefault="002B056D" w:rsidP="00C5526F">
      <w:pPr>
        <w:tabs>
          <w:tab w:val="left" w:pos="851"/>
        </w:tabs>
        <w:spacing w:before="120" w:after="240"/>
        <w:jc w:val="both"/>
        <w:rPr>
          <w:rFonts w:asciiTheme="minorHAnsi" w:hAnsiTheme="minorHAnsi" w:cstheme="minorHAnsi"/>
          <w:i/>
          <w:iCs/>
          <w:szCs w:val="26"/>
        </w:rPr>
      </w:pPr>
      <w:r w:rsidRPr="00C27AC7">
        <w:rPr>
          <w:rFonts w:asciiTheme="minorHAnsi" w:hAnsiTheme="minorHAnsi" w:cstheme="minorHAnsi"/>
          <w:i/>
          <w:iCs/>
          <w:szCs w:val="26"/>
        </w:rPr>
        <w:t>[</w:t>
      </w:r>
      <w:r w:rsidR="009B1CD0" w:rsidRPr="00C27AC7">
        <w:rPr>
          <w:rFonts w:asciiTheme="minorHAnsi" w:hAnsiTheme="minorHAnsi" w:cstheme="minorHAnsi"/>
          <w:i/>
          <w:iCs/>
          <w:szCs w:val="26"/>
        </w:rPr>
        <w:t>Les membres du groupement conjoint indiquent dans le tableau ci-dessous la répartition des prestations que chacun d’entre eux s’engage à réaliser.</w:t>
      </w:r>
      <w:r w:rsidRPr="00C27AC7">
        <w:rPr>
          <w:rFonts w:asciiTheme="minorHAnsi" w:hAnsiTheme="minorHAnsi" w:cstheme="minorHAnsi"/>
          <w:i/>
          <w:iCs/>
          <w:szCs w:val="26"/>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C27AC7" w:rsidRDefault="002B056D" w:rsidP="00F648C3">
      <w:pPr>
        <w:pStyle w:val="fcase1ertab"/>
        <w:keepNext/>
        <w:tabs>
          <w:tab w:val="left" w:pos="851"/>
        </w:tabs>
        <w:spacing w:before="120"/>
        <w:ind w:left="0" w:firstLine="0"/>
        <w:rPr>
          <w:rFonts w:asciiTheme="minorHAnsi" w:hAnsiTheme="minorHAnsi" w:cstheme="minorHAnsi"/>
          <w:b/>
          <w:szCs w:val="26"/>
        </w:rPr>
      </w:pPr>
      <w:r w:rsidRPr="00C27AC7">
        <w:rPr>
          <w:rFonts w:asciiTheme="minorHAnsi" w:hAnsiTheme="minorHAnsi" w:cstheme="minorHAnsi"/>
          <w:i/>
          <w:szCs w:val="26"/>
        </w:rPr>
        <w:t>[</w:t>
      </w:r>
      <w:r w:rsidR="009B1CD0" w:rsidRPr="00C27AC7">
        <w:rPr>
          <w:rFonts w:asciiTheme="minorHAnsi" w:hAnsiTheme="minorHAnsi" w:cstheme="minorHAnsi"/>
          <w:i/>
          <w:szCs w:val="26"/>
        </w:rPr>
        <w:t xml:space="preserve">Joindre un ou des relevé(s) d’identité bancaire </w:t>
      </w:r>
      <w:r w:rsidR="00813BDC" w:rsidRPr="00C27AC7">
        <w:rPr>
          <w:rFonts w:asciiTheme="minorHAnsi" w:hAnsiTheme="minorHAnsi" w:cstheme="minorHAnsi"/>
          <w:i/>
          <w:szCs w:val="26"/>
        </w:rPr>
        <w:t xml:space="preserve">(RIB) </w:t>
      </w:r>
      <w:r w:rsidR="009B1CD0" w:rsidRPr="00C27AC7">
        <w:rPr>
          <w:rFonts w:asciiTheme="minorHAnsi" w:hAnsiTheme="minorHAnsi" w:cstheme="minorHAnsi"/>
          <w:i/>
          <w:szCs w:val="26"/>
        </w:rPr>
        <w:t>ou postal</w:t>
      </w:r>
      <w:r w:rsidR="00813BDC" w:rsidRPr="00C27AC7">
        <w:rPr>
          <w:rFonts w:asciiTheme="minorHAnsi" w:hAnsiTheme="minorHAnsi" w:cstheme="minorHAnsi"/>
          <w:i/>
          <w:szCs w:val="26"/>
        </w:rPr>
        <w:t xml:space="preserve"> en cliquant sur l’icône ci-dessous</w:t>
      </w:r>
      <w:r w:rsidR="009B1CD0" w:rsidRPr="00C27AC7">
        <w:rPr>
          <w:rFonts w:asciiTheme="minorHAnsi" w:hAnsiTheme="minorHAnsi" w:cstheme="minorHAnsi"/>
          <w:i/>
          <w:szCs w:val="26"/>
        </w:rPr>
        <w:t>.</w:t>
      </w:r>
      <w:r w:rsidRPr="00C27AC7">
        <w:rPr>
          <w:rFonts w:asciiTheme="minorHAnsi" w:hAnsiTheme="minorHAnsi" w:cstheme="minorHAnsi"/>
          <w:i/>
          <w:szCs w:val="26"/>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B21DE7" w:rsidRDefault="0043437A" w:rsidP="00A60E41">
      <w:pPr>
        <w:keepNext/>
        <w:jc w:val="both"/>
        <w:rPr>
          <w:rFonts w:asciiTheme="minorHAnsi" w:hAnsiTheme="minorHAnsi" w:cstheme="minorHAnsi"/>
          <w:i/>
          <w:color w:val="2E74B5" w:themeColor="accent1" w:themeShade="BF"/>
          <w:szCs w:val="26"/>
          <w:highlight w:val="yellow"/>
        </w:rPr>
      </w:pPr>
    </w:p>
    <w:p w:rsidR="00B21DE7" w:rsidRPr="00A3454F" w:rsidRDefault="00B21DE7" w:rsidP="00A60E41">
      <w:pPr>
        <w:keepNext/>
        <w:jc w:val="both"/>
        <w:rPr>
          <w:rFonts w:asciiTheme="minorHAnsi" w:hAnsiTheme="minorHAnsi" w:cstheme="minorHAnsi"/>
          <w:szCs w:val="26"/>
        </w:rPr>
      </w:pPr>
      <w:r w:rsidRPr="00A3454F">
        <w:rPr>
          <w:rFonts w:asciiTheme="minorHAnsi" w:hAnsiTheme="minorHAnsi" w:cstheme="minorHAnsi"/>
          <w:szCs w:val="26"/>
        </w:rPr>
        <w:t>Sans objet</w:t>
      </w:r>
    </w:p>
    <w:p w:rsidR="00B21DE7" w:rsidRPr="00B21DE7" w:rsidRDefault="00B21DE7" w:rsidP="00A60E41">
      <w:pPr>
        <w:keepNext/>
        <w:jc w:val="both"/>
        <w:rPr>
          <w:rFonts w:asciiTheme="minorHAnsi" w:hAnsiTheme="minorHAnsi" w:cstheme="minorHAnsi"/>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lastRenderedPageBreak/>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3C131C" w:rsidRPr="00E106FE" w:rsidRDefault="003C131C" w:rsidP="00C14092">
      <w:pPr>
        <w:tabs>
          <w:tab w:val="left" w:pos="576"/>
          <w:tab w:val="left" w:pos="851"/>
        </w:tabs>
        <w:jc w:val="both"/>
        <w:rPr>
          <w:rFonts w:asciiTheme="minorHAnsi" w:hAnsiTheme="minorHAnsi" w:cstheme="minorHAnsi"/>
          <w:b/>
          <w:szCs w:val="26"/>
        </w:rPr>
      </w:pPr>
      <w:r w:rsidRPr="00E106FE">
        <w:rPr>
          <w:rFonts w:asciiTheme="minorHAnsi" w:hAnsiTheme="minorHAnsi" w:cstheme="minorHAnsi"/>
          <w:szCs w:val="26"/>
        </w:rPr>
        <w:t xml:space="preserve">La durée d’exécution du marché public </w:t>
      </w:r>
      <w:r w:rsidR="00653420">
        <w:rPr>
          <w:rFonts w:asciiTheme="minorHAnsi" w:hAnsiTheme="minorHAnsi" w:cstheme="minorHAnsi"/>
          <w:szCs w:val="26"/>
        </w:rPr>
        <w:t xml:space="preserve">ainsi que </w:t>
      </w:r>
      <w:r w:rsidRPr="00E106FE">
        <w:rPr>
          <w:rFonts w:asciiTheme="minorHAnsi" w:hAnsiTheme="minorHAnsi" w:cstheme="minorHAnsi"/>
          <w:szCs w:val="26"/>
        </w:rPr>
        <w:t xml:space="preserve">la date de début d’exécution </w:t>
      </w:r>
      <w:r w:rsidR="00653420">
        <w:rPr>
          <w:rFonts w:asciiTheme="minorHAnsi" w:hAnsiTheme="minorHAnsi" w:cstheme="minorHAnsi"/>
          <w:szCs w:val="26"/>
        </w:rPr>
        <w:t xml:space="preserve">sont celles indiquées à </w:t>
      </w:r>
      <w:r w:rsidR="00653420" w:rsidRPr="00A3454F">
        <w:rPr>
          <w:rFonts w:asciiTheme="minorHAnsi" w:hAnsiTheme="minorHAnsi" w:cstheme="minorHAnsi"/>
          <w:szCs w:val="26"/>
        </w:rPr>
        <w:t>l’article</w:t>
      </w:r>
      <w:r w:rsidRPr="00A3454F">
        <w:rPr>
          <w:rFonts w:asciiTheme="minorHAnsi" w:hAnsiTheme="minorHAnsi" w:cstheme="minorHAnsi"/>
          <w:szCs w:val="26"/>
        </w:rPr>
        <w:t xml:space="preserve"> 2.3.3 du CCP </w:t>
      </w:r>
      <w:r w:rsidR="00AB1438" w:rsidRPr="00A3454F">
        <w:rPr>
          <w:rFonts w:asciiTheme="minorHAnsi" w:hAnsiTheme="minorHAnsi" w:cstheme="minorHAnsi"/>
          <w:szCs w:val="26"/>
        </w:rPr>
        <w:t>n°</w:t>
      </w:r>
      <w:r w:rsidR="00A3454F" w:rsidRPr="00A3454F">
        <w:rPr>
          <w:rFonts w:asciiTheme="minorHAnsi" w:hAnsiTheme="minorHAnsi" w:cstheme="minorHAnsi"/>
          <w:szCs w:val="26"/>
        </w:rPr>
        <w:t>2025</w:t>
      </w:r>
      <w:r w:rsidRPr="00A3454F">
        <w:rPr>
          <w:rFonts w:asciiTheme="minorHAnsi" w:hAnsiTheme="minorHAnsi" w:cstheme="minorHAnsi"/>
          <w:szCs w:val="26"/>
        </w:rPr>
        <w:t>-</w:t>
      </w:r>
      <w:r w:rsidR="00A3454F" w:rsidRPr="00A3454F">
        <w:rPr>
          <w:rFonts w:asciiTheme="minorHAnsi" w:hAnsiTheme="minorHAnsi" w:cstheme="minorHAnsi"/>
          <w:szCs w:val="26"/>
        </w:rPr>
        <w:t>15</w:t>
      </w:r>
      <w:r w:rsidRPr="00A3454F">
        <w:rPr>
          <w:rFonts w:asciiTheme="minorHAnsi" w:hAnsiTheme="minorHAnsi" w:cstheme="minorHAnsi"/>
          <w:szCs w:val="26"/>
        </w:rPr>
        <w:t>.</w:t>
      </w:r>
    </w:p>
    <w:p w:rsidR="003C131C" w:rsidRPr="00C27AC7" w:rsidRDefault="003C131C" w:rsidP="003C131C">
      <w:pPr>
        <w:pStyle w:val="fcasegauche"/>
        <w:tabs>
          <w:tab w:val="left" w:pos="426"/>
          <w:tab w:val="left" w:pos="851"/>
        </w:tabs>
        <w:spacing w:after="0"/>
        <w:ind w:left="0" w:firstLine="0"/>
        <w:jc w:val="left"/>
        <w:rPr>
          <w:rFonts w:asciiTheme="minorHAnsi" w:hAnsiTheme="minorHAnsi" w:cstheme="minorHAnsi"/>
          <w:szCs w:val="26"/>
          <w:highlight w:val="yellow"/>
        </w:rPr>
      </w:pP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C27AC7" w:rsidRDefault="002904AF" w:rsidP="002904AF">
      <w:pPr>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Default="00C27AC7" w:rsidP="00332B12">
      <w:pPr>
        <w:pStyle w:val="fcase1ertab"/>
        <w:tabs>
          <w:tab w:val="left" w:pos="851"/>
        </w:tabs>
        <w:ind w:left="0" w:firstLine="0"/>
        <w:rPr>
          <w:rFonts w:asciiTheme="minorHAnsi" w:hAnsiTheme="minorHAnsi" w:cstheme="minorHAnsi"/>
          <w:b/>
          <w:szCs w:val="26"/>
        </w:rPr>
      </w:pPr>
    </w:p>
    <w:p w:rsidR="00C27AC7" w:rsidRPr="00C27AC7" w:rsidRDefault="00C27AC7"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C27AC7" w:rsidRDefault="00036500" w:rsidP="005846FB">
      <w:pPr>
        <w:tabs>
          <w:tab w:val="left" w:pos="851"/>
        </w:tabs>
        <w:rPr>
          <w:rFonts w:asciiTheme="minorHAnsi" w:hAnsiTheme="minorHAnsi" w:cstheme="minorHAnsi"/>
          <w:i/>
          <w:szCs w:val="26"/>
        </w:rPr>
      </w:pPr>
      <w:r w:rsidRPr="00C27AC7">
        <w:rPr>
          <w:rFonts w:asciiTheme="minorHAnsi" w:hAnsiTheme="minorHAnsi" w:cstheme="minorHAnsi"/>
          <w:i/>
          <w:szCs w:val="26"/>
        </w:rPr>
        <w:t>[Indiquer le nom commercial et la dénomination sociale du mandataire</w:t>
      </w:r>
      <w:r w:rsidR="000E7324" w:rsidRPr="00C27AC7">
        <w:rPr>
          <w:rFonts w:asciiTheme="minorHAnsi" w:hAnsiTheme="minorHAnsi" w:cstheme="minorHAnsi"/>
          <w:i/>
          <w:szCs w:val="26"/>
        </w:rPr>
        <w:t>.</w:t>
      </w:r>
      <w:r w:rsidRPr="00C27AC7">
        <w:rPr>
          <w:rFonts w:asciiTheme="minorHAnsi" w:hAnsiTheme="minorHAnsi" w:cstheme="minorHAnsi"/>
          <w:i/>
          <w:szCs w:val="26"/>
        </w:rPr>
        <w:t>]</w:t>
      </w:r>
    </w:p>
    <w:p w:rsidR="009C4DCF" w:rsidRPr="00C27AC7" w:rsidRDefault="007253B2"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7253B2"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7253B2"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lastRenderedPageBreak/>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2904AF" w:rsidRPr="00C27AC7">
        <w:rPr>
          <w:rFonts w:asciiTheme="minorHAnsi" w:hAnsiTheme="minorHAnsi" w:cstheme="minorHAnsi"/>
          <w:i/>
          <w:szCs w:val="26"/>
        </w:rPr>
        <w:t xml:space="preserve"> les pouvoirs en annexe du présent document</w:t>
      </w:r>
      <w:r w:rsidR="009D661E" w:rsidRPr="00C27AC7">
        <w:rPr>
          <w:rFonts w:asciiTheme="minorHAnsi" w:hAnsiTheme="minorHAnsi" w:cstheme="minorHAnsi"/>
          <w:i/>
          <w:szCs w:val="26"/>
        </w:rPr>
        <w:t xml:space="preserve"> en cas de marché public autre que de défense ou de sécurité</w:t>
      </w:r>
      <w:r w:rsidR="002904AF" w:rsidRPr="00C27AC7">
        <w:rPr>
          <w:rFonts w:asciiTheme="minorHAnsi" w:hAnsiTheme="minorHAnsi" w:cstheme="minorHAnsi"/>
          <w:i/>
          <w:szCs w:val="26"/>
        </w:rPr>
        <w:t>.</w:t>
      </w:r>
      <w:r w:rsidR="009D661E" w:rsidRPr="00C27AC7">
        <w:rPr>
          <w:rFonts w:asciiTheme="minorHAnsi" w:hAnsiTheme="minorHAnsi" w:cstheme="minorHAnsi"/>
          <w:i/>
          <w:szCs w:val="26"/>
        </w:rPr>
        <w:t xml:space="preserve">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7253B2"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C27AC7" w:rsidRDefault="002B056D" w:rsidP="00C6194D">
      <w:pPr>
        <w:tabs>
          <w:tab w:val="left" w:pos="851"/>
        </w:tabs>
        <w:ind w:left="1701"/>
        <w:jc w:val="both"/>
        <w:rPr>
          <w:rFonts w:asciiTheme="minorHAnsi" w:hAnsiTheme="minorHAnsi" w:cstheme="minorHAns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Joindre</w:t>
      </w:r>
      <w:r w:rsidR="009D661E" w:rsidRPr="00C27AC7">
        <w:rPr>
          <w:rFonts w:asciiTheme="minorHAnsi" w:hAnsiTheme="minorHAnsi" w:cstheme="minorHAnsi"/>
          <w:i/>
          <w:szCs w:val="26"/>
        </w:rPr>
        <w:t xml:space="preserve"> les pouvoirs en annexe du présent document en cas de marché public autre que de défense ou de sécurité. Dans le cas contraire, ces documents ont déjà été fournis</w:t>
      </w:r>
      <w:r w:rsidRPr="00C27AC7">
        <w:rPr>
          <w:rFonts w:asciiTheme="minorHAnsi" w:hAnsiTheme="minorHAnsi" w:cstheme="minorHAnsi"/>
          <w:i/>
          <w:szCs w:val="26"/>
        </w:rPr>
        <w:t>]</w:t>
      </w:r>
      <w:r w:rsidR="00B63C60" w:rsidRPr="00C27AC7">
        <w:rPr>
          <w:rFonts w:asciiTheme="minorHAnsi" w:hAnsiTheme="minorHAnsi" w:cstheme="minorHAnsi"/>
          <w:i/>
          <w:szCs w:val="26"/>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C27AC7" w:rsidRDefault="002B056D" w:rsidP="00C6194D">
      <w:pPr>
        <w:tabs>
          <w:tab w:val="left" w:pos="851"/>
        </w:tabs>
        <w:ind w:left="1701"/>
        <w:jc w:val="both"/>
        <w:rPr>
          <w:rFonts w:asciiTheme="minorHAnsi" w:hAnsiTheme="minorHAnsi" w:cstheme="minorHAnsi"/>
          <w:i/>
          <w:szCs w:val="26"/>
        </w:rPr>
      </w:pPr>
      <w:r w:rsidRPr="00C27AC7">
        <w:rPr>
          <w:rFonts w:asciiTheme="minorHAnsi" w:hAnsiTheme="minorHAnsi" w:cstheme="minorHAnsi"/>
          <w:i/>
          <w:szCs w:val="26"/>
        </w:rPr>
        <w:t>[</w:t>
      </w:r>
      <w:r w:rsidR="00B63C60" w:rsidRPr="00C27AC7">
        <w:rPr>
          <w:rFonts w:asciiTheme="minorHAnsi" w:hAnsiTheme="minorHAnsi" w:cstheme="minorHAnsi"/>
          <w:i/>
          <w:szCs w:val="26"/>
        </w:rPr>
        <w:t>Hors</w:t>
      </w:r>
      <w:r w:rsidR="009D661E" w:rsidRPr="00C27AC7">
        <w:rPr>
          <w:rFonts w:asciiTheme="minorHAnsi" w:hAnsiTheme="minorHAnsi" w:cstheme="minorHAnsi"/>
          <w:i/>
          <w:szCs w:val="26"/>
        </w:rPr>
        <w:t xml:space="preserve"> cas des marchés de défense ou de sécurité dans lequel ces documents ont déjà été fournis</w:t>
      </w:r>
      <w:r w:rsidRPr="00C27AC7">
        <w:rPr>
          <w:rFonts w:asciiTheme="minorHAnsi" w:hAnsiTheme="minorHAnsi" w:cstheme="minorHAnsi"/>
          <w:i/>
          <w:szCs w:val="26"/>
        </w:rPr>
        <w:t>]</w:t>
      </w:r>
      <w:r w:rsidR="002904AF" w:rsidRPr="00C27AC7">
        <w:rPr>
          <w:rFonts w:asciiTheme="minorHAnsi" w:hAnsiTheme="minorHAnsi" w:cstheme="minorHAnsi"/>
          <w:i/>
          <w:szCs w:val="26"/>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7253B2"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7253B2"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7253B2"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C27AC7" w:rsidRDefault="00844DAA" w:rsidP="009B45B9">
      <w:pPr>
        <w:tabs>
          <w:tab w:val="left" w:pos="851"/>
        </w:tabs>
        <w:ind w:left="1134" w:hanging="850"/>
        <w:rPr>
          <w:rFonts w:asciiTheme="minorHAnsi" w:hAnsiTheme="minorHAnsi" w:cstheme="minorHAnsi"/>
          <w:szCs w:val="26"/>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C27AC7">
        <w:rPr>
          <w:rFonts w:asciiTheme="minorHAnsi" w:hAnsiTheme="minorHAnsi" w:cstheme="minorHAnsi"/>
          <w:i/>
          <w:szCs w:val="26"/>
        </w:rPr>
        <w:t>[</w:t>
      </w:r>
      <w:r w:rsidR="00036500" w:rsidRPr="00C27AC7">
        <w:rPr>
          <w:rFonts w:asciiTheme="minorHAnsi" w:hAnsiTheme="minorHAnsi" w:cstheme="minorHAnsi"/>
          <w:i/>
          <w:szCs w:val="26"/>
        </w:rPr>
        <w:t>Donner des précisions sur l’étendue du mandat.</w:t>
      </w:r>
      <w:r w:rsidR="002B056D" w:rsidRPr="00C27AC7">
        <w:rPr>
          <w:rFonts w:asciiTheme="minorHAnsi" w:hAnsiTheme="minorHAnsi" w:cstheme="minorHAnsi"/>
          <w:i/>
          <w:szCs w:val="26"/>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Default="00332B12" w:rsidP="002239FC">
      <w:pPr>
        <w:keepNext/>
        <w:tabs>
          <w:tab w:val="left" w:pos="851"/>
        </w:tabs>
        <w:jc w:val="both"/>
        <w:rPr>
          <w:rFonts w:asciiTheme="minorHAnsi" w:hAnsiTheme="minorHAnsi" w:cstheme="minorHAnsi"/>
          <w:szCs w:val="26"/>
        </w:rPr>
      </w:pPr>
      <w:r w:rsidRPr="00C27AC7">
        <w:rPr>
          <w:rFonts w:asciiTheme="minorHAnsi" w:hAnsiTheme="minorHAnsi" w:cstheme="minorHAnsi"/>
          <w:szCs w:val="26"/>
        </w:rPr>
        <w:t>(*) Le signataire doit avoir le pouvoir d’engager la personne qu’il représente.</w:t>
      </w:r>
    </w:p>
    <w:p w:rsidR="0072083A" w:rsidRDefault="0072083A" w:rsidP="002239FC">
      <w:pPr>
        <w:keepNext/>
        <w:tabs>
          <w:tab w:val="left" w:pos="851"/>
        </w:tabs>
        <w:jc w:val="both"/>
        <w:rPr>
          <w:rFonts w:asciiTheme="minorHAnsi" w:hAnsiTheme="minorHAnsi" w:cstheme="minorHAnsi"/>
          <w:szCs w:val="26"/>
        </w:rPr>
      </w:pPr>
    </w:p>
    <w:p w:rsidR="0072083A" w:rsidRDefault="0072083A" w:rsidP="002239FC">
      <w:pPr>
        <w:keepNext/>
        <w:tabs>
          <w:tab w:val="left" w:pos="851"/>
        </w:tabs>
        <w:jc w:val="both"/>
        <w:rPr>
          <w:rFonts w:asciiTheme="minorHAnsi" w:hAnsiTheme="minorHAnsi" w:cstheme="minorHAnsi"/>
          <w:szCs w:val="26"/>
        </w:rPr>
      </w:pPr>
    </w:p>
    <w:p w:rsidR="0072083A" w:rsidRDefault="0072083A" w:rsidP="002239FC">
      <w:pPr>
        <w:keepNext/>
        <w:tabs>
          <w:tab w:val="left" w:pos="851"/>
        </w:tabs>
        <w:jc w:val="both"/>
        <w:rPr>
          <w:rFonts w:asciiTheme="minorHAnsi" w:hAnsiTheme="minorHAnsi" w:cstheme="minorHAnsi"/>
          <w:szCs w:val="26"/>
        </w:rPr>
      </w:pPr>
    </w:p>
    <w:p w:rsidR="0072083A" w:rsidRDefault="0072083A" w:rsidP="002239FC">
      <w:pPr>
        <w:keepNext/>
        <w:tabs>
          <w:tab w:val="left" w:pos="851"/>
        </w:tabs>
        <w:jc w:val="both"/>
        <w:rPr>
          <w:rFonts w:asciiTheme="minorHAnsi" w:hAnsiTheme="minorHAnsi" w:cstheme="minorHAnsi"/>
          <w:szCs w:val="26"/>
        </w:rPr>
      </w:pPr>
    </w:p>
    <w:p w:rsidR="0072083A" w:rsidRDefault="0072083A" w:rsidP="002239FC">
      <w:pPr>
        <w:keepNext/>
        <w:tabs>
          <w:tab w:val="left" w:pos="851"/>
        </w:tabs>
        <w:jc w:val="both"/>
        <w:rPr>
          <w:rFonts w:asciiTheme="minorHAnsi" w:hAnsiTheme="minorHAnsi" w:cstheme="minorHAnsi"/>
          <w:szCs w:val="26"/>
        </w:rPr>
      </w:pPr>
    </w:p>
    <w:p w:rsidR="0072083A" w:rsidRPr="00C27AC7" w:rsidRDefault="0072083A" w:rsidP="002239FC">
      <w:pPr>
        <w:keepNext/>
        <w:tabs>
          <w:tab w:val="left" w:pos="851"/>
        </w:tabs>
        <w:jc w:val="both"/>
        <w:rPr>
          <w:rFonts w:asciiTheme="minorHAnsi" w:hAnsiTheme="minorHAnsi" w:cstheme="minorHAnsi"/>
          <w:szCs w:val="26"/>
        </w:rPr>
      </w:pP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lastRenderedPageBreak/>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117BE6" w:rsidRPr="00C27AC7" w:rsidRDefault="00653420" w:rsidP="00117BE6">
      <w:pPr>
        <w:keepNext/>
        <w:rPr>
          <w:rFonts w:asciiTheme="minorHAnsi" w:hAnsiTheme="minorHAnsi" w:cstheme="minorHAnsi"/>
          <w:szCs w:val="26"/>
        </w:rPr>
      </w:pPr>
      <w:r>
        <w:rPr>
          <w:rFonts w:asciiTheme="minorHAnsi" w:hAnsiTheme="minorHAnsi" w:cstheme="minorHAnsi"/>
          <w:szCs w:val="26"/>
        </w:rPr>
        <w:t>Ministère des Armées</w:t>
      </w:r>
    </w:p>
    <w:p w:rsidR="00C86F1F" w:rsidRPr="000A71A9" w:rsidRDefault="00C86F1F" w:rsidP="00C86F1F">
      <w:pPr>
        <w:jc w:val="both"/>
        <w:rPr>
          <w:rFonts w:asciiTheme="minorHAnsi" w:hAnsiTheme="minorHAnsi" w:cstheme="minorHAnsi"/>
          <w:szCs w:val="26"/>
        </w:rPr>
      </w:pPr>
      <w:r w:rsidRPr="000A71A9">
        <w:rPr>
          <w:rFonts w:asciiTheme="minorHAnsi" w:hAnsiTheme="minorHAnsi" w:cstheme="minorHAnsi"/>
          <w:szCs w:val="26"/>
        </w:rPr>
        <w:t xml:space="preserve">Direction du commissariat d’outre-mer </w:t>
      </w:r>
      <w:r w:rsidR="00FC2AED">
        <w:rPr>
          <w:rFonts w:asciiTheme="minorHAnsi" w:hAnsiTheme="minorHAnsi" w:cstheme="minorHAnsi"/>
          <w:szCs w:val="26"/>
        </w:rPr>
        <w:t>et</w:t>
      </w:r>
      <w:r w:rsidRPr="000A71A9">
        <w:rPr>
          <w:rFonts w:asciiTheme="minorHAnsi" w:hAnsiTheme="minorHAnsi" w:cstheme="minorHAnsi"/>
          <w:szCs w:val="26"/>
        </w:rPr>
        <w:t xml:space="preserve"> </w:t>
      </w:r>
    </w:p>
    <w:p w:rsidR="00C86F1F" w:rsidRDefault="00C86F1F" w:rsidP="00C86F1F">
      <w:pPr>
        <w:keepNext/>
        <w:rPr>
          <w:rFonts w:asciiTheme="minorHAnsi" w:hAnsiTheme="minorHAnsi" w:cstheme="minorHAnsi"/>
          <w:szCs w:val="26"/>
        </w:rPr>
      </w:pPr>
      <w:r w:rsidRPr="000A71A9">
        <w:rPr>
          <w:rFonts w:asciiTheme="minorHAnsi" w:hAnsiTheme="minorHAnsi" w:cstheme="minorHAnsi"/>
          <w:szCs w:val="26"/>
        </w:rPr>
        <w:t xml:space="preserve">Groupement de soutien </w:t>
      </w:r>
      <w:r w:rsidR="00DD0D3F">
        <w:rPr>
          <w:rFonts w:asciiTheme="minorHAnsi" w:hAnsiTheme="minorHAnsi" w:cstheme="minorHAnsi"/>
          <w:szCs w:val="26"/>
        </w:rPr>
        <w:t>commissariat</w:t>
      </w:r>
      <w:r w:rsidRPr="000A71A9">
        <w:rPr>
          <w:rFonts w:asciiTheme="minorHAnsi" w:hAnsiTheme="minorHAnsi" w:cstheme="minorHAnsi"/>
          <w:szCs w:val="26"/>
        </w:rPr>
        <w:t xml:space="preserve"> de Guyane</w:t>
      </w:r>
      <w:r>
        <w:rPr>
          <w:rFonts w:asciiTheme="minorHAnsi" w:hAnsiTheme="minorHAnsi" w:cstheme="minorHAnsi"/>
          <w:szCs w:val="26"/>
        </w:rPr>
        <w:t xml:space="preserve"> </w:t>
      </w:r>
    </w:p>
    <w:p w:rsidR="00117BE6" w:rsidRPr="00F56D21" w:rsidRDefault="00117BE6" w:rsidP="00C86F1F">
      <w:pPr>
        <w:keepNext/>
        <w:rPr>
          <w:rFonts w:asciiTheme="minorHAnsi" w:hAnsiTheme="minorHAnsi" w:cstheme="minorHAnsi"/>
          <w:szCs w:val="26"/>
        </w:rPr>
      </w:pPr>
      <w:r>
        <w:rPr>
          <w:rFonts w:asciiTheme="minorHAnsi" w:hAnsiTheme="minorHAnsi" w:cstheme="minorHAnsi"/>
          <w:szCs w:val="26"/>
        </w:rPr>
        <w:t xml:space="preserve">Quartier </w:t>
      </w:r>
      <w:r w:rsidR="008834C6">
        <w:rPr>
          <w:rFonts w:asciiTheme="minorHAnsi" w:hAnsiTheme="minorHAnsi" w:cstheme="minorHAnsi"/>
          <w:szCs w:val="26"/>
        </w:rPr>
        <w:t>L</w:t>
      </w:r>
      <w:r>
        <w:rPr>
          <w:rFonts w:asciiTheme="minorHAnsi" w:hAnsiTheme="minorHAnsi" w:cstheme="minorHAnsi"/>
          <w:szCs w:val="26"/>
        </w:rPr>
        <w:t>a Madeleine</w:t>
      </w:r>
      <w:r w:rsidR="00F56D21">
        <w:rPr>
          <w:rFonts w:asciiTheme="minorHAnsi" w:hAnsiTheme="minorHAnsi" w:cstheme="minorHAnsi"/>
          <w:szCs w:val="26"/>
        </w:rPr>
        <w:t xml:space="preserve"> </w:t>
      </w:r>
      <w:r w:rsidR="00F56D21" w:rsidRPr="00C27AC7">
        <w:rPr>
          <w:rFonts w:asciiTheme="minorHAnsi" w:hAnsiTheme="minorHAnsi" w:cstheme="minorHAnsi"/>
          <w:bCs/>
          <w:i/>
          <w:iCs/>
          <w:szCs w:val="26"/>
        </w:rPr>
        <w:t>–</w:t>
      </w:r>
      <w:r w:rsidR="00F56D21" w:rsidRPr="00F56D21">
        <w:rPr>
          <w:rFonts w:asciiTheme="minorHAnsi" w:hAnsiTheme="minorHAnsi" w:cstheme="minorHAnsi"/>
          <w:szCs w:val="26"/>
        </w:rPr>
        <w:t xml:space="preserve"> </w:t>
      </w:r>
      <w:r w:rsidR="00F56D21">
        <w:rPr>
          <w:rFonts w:asciiTheme="minorHAnsi" w:hAnsiTheme="minorHAnsi" w:cstheme="minorHAnsi"/>
          <w:szCs w:val="26"/>
        </w:rPr>
        <w:t>CS</w:t>
      </w:r>
      <w:r w:rsidR="00F56D21" w:rsidRPr="00C27AC7">
        <w:rPr>
          <w:rFonts w:asciiTheme="minorHAnsi" w:hAnsiTheme="minorHAnsi" w:cstheme="minorHAnsi"/>
          <w:szCs w:val="26"/>
        </w:rPr>
        <w:t xml:space="preserve"> </w:t>
      </w:r>
      <w:r w:rsidR="00F56D21">
        <w:rPr>
          <w:rFonts w:asciiTheme="minorHAnsi" w:hAnsiTheme="minorHAnsi" w:cstheme="minorHAnsi"/>
          <w:szCs w:val="26"/>
        </w:rPr>
        <w:t>56019</w:t>
      </w:r>
      <w:r w:rsidR="00F56D21" w:rsidRPr="00C27AC7">
        <w:rPr>
          <w:rFonts w:asciiTheme="minorHAnsi" w:hAnsiTheme="minorHAnsi" w:cstheme="minorHAnsi"/>
          <w:szCs w:val="26"/>
        </w:rPr>
        <w:t xml:space="preserve"> </w:t>
      </w:r>
      <w:r w:rsidR="00F56D21" w:rsidRPr="00C27AC7">
        <w:rPr>
          <w:rFonts w:asciiTheme="minorHAnsi" w:hAnsiTheme="minorHAnsi" w:cstheme="minorHAnsi"/>
          <w:bCs/>
          <w:i/>
          <w:iCs/>
          <w:szCs w:val="26"/>
        </w:rPr>
        <w:t xml:space="preserve"> </w:t>
      </w:r>
    </w:p>
    <w:p w:rsidR="00117BE6" w:rsidRDefault="00117BE6" w:rsidP="00117BE6">
      <w:pPr>
        <w:keepNext/>
        <w:rPr>
          <w:rFonts w:asciiTheme="minorHAnsi" w:hAnsiTheme="minorHAnsi" w:cstheme="minorHAnsi"/>
          <w:szCs w:val="26"/>
        </w:rPr>
      </w:pPr>
      <w:r>
        <w:rPr>
          <w:rFonts w:asciiTheme="minorHAnsi" w:hAnsiTheme="minorHAnsi" w:cstheme="minorHAnsi"/>
          <w:szCs w:val="26"/>
        </w:rPr>
        <w:t>97 306</w:t>
      </w:r>
      <w:r w:rsidRPr="00C27AC7">
        <w:rPr>
          <w:rFonts w:asciiTheme="minorHAnsi" w:hAnsiTheme="minorHAnsi" w:cstheme="minorHAnsi"/>
          <w:szCs w:val="26"/>
        </w:rPr>
        <w:t xml:space="preserve"> </w:t>
      </w:r>
      <w:r w:rsidR="00F56D21">
        <w:rPr>
          <w:rFonts w:asciiTheme="minorHAnsi" w:hAnsiTheme="minorHAnsi" w:cstheme="minorHAnsi"/>
          <w:szCs w:val="26"/>
        </w:rPr>
        <w:t>Cayenne CEDEX</w:t>
      </w:r>
    </w:p>
    <w:p w:rsidR="00F56D21" w:rsidRPr="00F56D21" w:rsidRDefault="00F56D21" w:rsidP="00F56D21">
      <w:pPr>
        <w:numPr>
          <w:ilvl w:val="0"/>
          <w:numId w:val="1"/>
        </w:numPr>
        <w:jc w:val="both"/>
        <w:rPr>
          <w:rFonts w:asciiTheme="minorHAnsi" w:hAnsiTheme="minorHAnsi" w:cstheme="minorHAnsi"/>
          <w:szCs w:val="26"/>
        </w:rPr>
      </w:pPr>
      <w:r w:rsidRPr="00F56D21">
        <w:rPr>
          <w:rFonts w:asciiTheme="minorHAnsi" w:hAnsiTheme="minorHAnsi" w:cstheme="minorHAnsi"/>
          <w:szCs w:val="26"/>
        </w:rPr>
        <w:t xml:space="preserve">Téléphone : 05 94 39 59 </w:t>
      </w:r>
      <w:r w:rsidR="009D65FF">
        <w:rPr>
          <w:rFonts w:asciiTheme="minorHAnsi" w:hAnsiTheme="minorHAnsi" w:cstheme="minorHAnsi"/>
          <w:szCs w:val="26"/>
        </w:rPr>
        <w:t>52</w:t>
      </w:r>
    </w:p>
    <w:p w:rsidR="0043437A" w:rsidRPr="00C27AC7" w:rsidRDefault="00117BE6" w:rsidP="00117BE6">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8B0C8E" w:rsidRPr="005303D7">
          <w:rPr>
            <w:rStyle w:val="Lienhypertexte"/>
            <w:rFonts w:cs="Univers"/>
          </w:rPr>
          <w:t>dicom-guf-smq.referent.fct@intradef.gouv.fr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rsidR="0043437A" w:rsidRPr="00C27AC7" w:rsidRDefault="0043437A" w:rsidP="00B96984">
      <w:pPr>
        <w:keepNext/>
        <w:tabs>
          <w:tab w:val="left" w:pos="851"/>
        </w:tabs>
        <w:jc w:val="both"/>
        <w:rPr>
          <w:rFonts w:asciiTheme="minorHAnsi" w:hAnsiTheme="minorHAnsi" w:cstheme="minorHAnsi"/>
          <w:i/>
          <w:szCs w:val="26"/>
        </w:rPr>
      </w:pPr>
    </w:p>
    <w:p w:rsidR="00302D2C" w:rsidRDefault="00302D2C" w:rsidP="00302D2C">
      <w:pPr>
        <w:tabs>
          <w:tab w:val="left" w:pos="2700"/>
        </w:tabs>
        <w:jc w:val="both"/>
        <w:rPr>
          <w:rFonts w:asciiTheme="minorHAnsi" w:hAnsiTheme="minorHAnsi" w:cstheme="minorHAnsi"/>
          <w:bCs/>
          <w:szCs w:val="26"/>
        </w:rPr>
      </w:pPr>
      <w:r w:rsidRPr="000146BC">
        <w:rPr>
          <w:rFonts w:asciiTheme="minorHAnsi" w:hAnsiTheme="minorHAnsi" w:cstheme="minorHAnsi"/>
          <w:bCs/>
          <w:szCs w:val="26"/>
        </w:rPr>
        <w:t>Monsieu</w:t>
      </w:r>
      <w:r>
        <w:rPr>
          <w:rFonts w:asciiTheme="minorHAnsi" w:hAnsiTheme="minorHAnsi" w:cstheme="minorHAnsi"/>
          <w:bCs/>
          <w:szCs w:val="26"/>
        </w:rPr>
        <w:t>r le commissaire en chef de 1</w:t>
      </w:r>
      <w:r w:rsidRPr="000146BC">
        <w:rPr>
          <w:rFonts w:asciiTheme="minorHAnsi" w:hAnsiTheme="minorHAnsi" w:cstheme="minorHAnsi"/>
          <w:bCs/>
          <w:szCs w:val="26"/>
          <w:vertAlign w:val="superscript"/>
        </w:rPr>
        <w:t>ère</w:t>
      </w:r>
      <w:r w:rsidRPr="000146BC">
        <w:rPr>
          <w:rFonts w:asciiTheme="minorHAnsi" w:hAnsiTheme="minorHAnsi" w:cstheme="minorHAnsi"/>
          <w:bCs/>
          <w:szCs w:val="26"/>
        </w:rPr>
        <w:t xml:space="preserve"> classe </w:t>
      </w:r>
      <w:r>
        <w:rPr>
          <w:rFonts w:asciiTheme="minorHAnsi" w:hAnsiTheme="minorHAnsi" w:cstheme="minorHAnsi"/>
          <w:bCs/>
          <w:szCs w:val="26"/>
        </w:rPr>
        <w:t>K</w:t>
      </w:r>
      <w:r w:rsidR="00D12D6F">
        <w:rPr>
          <w:rFonts w:asciiTheme="minorHAnsi" w:hAnsiTheme="minorHAnsi" w:cstheme="minorHAnsi"/>
          <w:bCs/>
          <w:szCs w:val="26"/>
        </w:rPr>
        <w:t>e</w:t>
      </w:r>
      <w:r>
        <w:rPr>
          <w:rFonts w:asciiTheme="minorHAnsi" w:hAnsiTheme="minorHAnsi" w:cstheme="minorHAnsi"/>
          <w:bCs/>
          <w:szCs w:val="26"/>
        </w:rPr>
        <w:t>vin RICHARD,</w:t>
      </w:r>
      <w:r w:rsidRPr="000146BC">
        <w:rPr>
          <w:rFonts w:asciiTheme="minorHAnsi" w:hAnsiTheme="minorHAnsi" w:cstheme="minorHAnsi"/>
          <w:bCs/>
          <w:szCs w:val="26"/>
        </w:rPr>
        <w:t xml:space="preserve"> </w:t>
      </w:r>
      <w:r>
        <w:rPr>
          <w:rFonts w:asciiTheme="minorHAnsi" w:hAnsiTheme="minorHAnsi" w:cstheme="minorHAnsi"/>
          <w:bCs/>
          <w:szCs w:val="26"/>
        </w:rPr>
        <w:t>d</w:t>
      </w:r>
      <w:r w:rsidRPr="004C3386">
        <w:rPr>
          <w:rFonts w:asciiTheme="minorHAnsi" w:hAnsiTheme="minorHAnsi" w:cstheme="minorHAnsi"/>
          <w:bCs/>
          <w:szCs w:val="26"/>
        </w:rPr>
        <w:t>irecteur du commissariat</w:t>
      </w:r>
      <w:r>
        <w:rPr>
          <w:rFonts w:asciiTheme="minorHAnsi" w:hAnsiTheme="minorHAnsi" w:cstheme="minorHAnsi"/>
          <w:bCs/>
          <w:szCs w:val="26"/>
        </w:rPr>
        <w:t xml:space="preserve"> d’outre-mer</w:t>
      </w:r>
      <w:r w:rsidRPr="004C3386">
        <w:rPr>
          <w:rFonts w:asciiTheme="minorHAnsi" w:hAnsiTheme="minorHAnsi" w:cstheme="minorHAnsi"/>
          <w:bCs/>
          <w:szCs w:val="26"/>
        </w:rPr>
        <w:t xml:space="preserve"> et chef du groupement de soutien </w:t>
      </w:r>
      <w:r>
        <w:rPr>
          <w:rFonts w:asciiTheme="minorHAnsi" w:hAnsiTheme="minorHAnsi" w:cstheme="minorHAnsi"/>
          <w:bCs/>
          <w:szCs w:val="26"/>
        </w:rPr>
        <w:t>commissariat</w:t>
      </w:r>
      <w:r w:rsidRPr="004C3386">
        <w:rPr>
          <w:rFonts w:asciiTheme="minorHAnsi" w:hAnsiTheme="minorHAnsi" w:cstheme="minorHAnsi"/>
          <w:bCs/>
          <w:szCs w:val="26"/>
        </w:rPr>
        <w:t xml:space="preserve"> de</w:t>
      </w:r>
      <w:r>
        <w:rPr>
          <w:rFonts w:asciiTheme="minorHAnsi" w:hAnsiTheme="minorHAnsi" w:cstheme="minorHAnsi"/>
          <w:bCs/>
          <w:szCs w:val="26"/>
        </w:rPr>
        <w:t>s forces armées en</w:t>
      </w:r>
      <w:r w:rsidRPr="004C3386">
        <w:rPr>
          <w:rFonts w:asciiTheme="minorHAnsi" w:hAnsiTheme="minorHAnsi" w:cstheme="minorHAnsi"/>
          <w:bCs/>
          <w:szCs w:val="26"/>
        </w:rPr>
        <w:t xml:space="preserve"> Guyane</w:t>
      </w:r>
      <w:r>
        <w:rPr>
          <w:rFonts w:asciiTheme="minorHAnsi" w:hAnsiTheme="minorHAnsi" w:cstheme="minorHAnsi"/>
          <w:bCs/>
          <w:szCs w:val="26"/>
        </w:rPr>
        <w:t xml:space="preserve"> à compter du 29 juillet 2025 (par décision n°1475/ARM/DCSCA/DIR/NP du 17/06/2025)</w:t>
      </w:r>
      <w:r w:rsidRPr="000146BC">
        <w:rPr>
          <w:rFonts w:asciiTheme="minorHAnsi" w:hAnsiTheme="minorHAnsi" w:cstheme="minorHAnsi"/>
          <w:bCs/>
          <w:szCs w:val="26"/>
        </w:rPr>
        <w:t>.</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Monsieur l’administrateur des finances publiques</w:t>
      </w:r>
    </w:p>
    <w:p w:rsidR="00117BE6" w:rsidRPr="00ED0312" w:rsidRDefault="00117BE6" w:rsidP="00117BE6">
      <w:pPr>
        <w:pStyle w:val="fcase2metab"/>
        <w:jc w:val="center"/>
        <w:rPr>
          <w:rFonts w:asciiTheme="minorHAnsi" w:hAnsiTheme="minorHAnsi" w:cstheme="minorHAnsi"/>
          <w:bCs/>
          <w:szCs w:val="26"/>
        </w:rPr>
      </w:pPr>
      <w:r w:rsidRPr="00ED0312">
        <w:rPr>
          <w:rFonts w:asciiTheme="minorHAnsi" w:hAnsiTheme="minorHAnsi" w:cstheme="minorHAnsi"/>
          <w:bCs/>
          <w:szCs w:val="26"/>
        </w:rPr>
        <w:t>Directeur régional des finances publiques de Guyane</w:t>
      </w:r>
    </w:p>
    <w:p w:rsidR="00117BE6" w:rsidRDefault="00117BE6" w:rsidP="00117BE6">
      <w:pPr>
        <w:pStyle w:val="fcase2metab"/>
        <w:ind w:left="0" w:firstLine="0"/>
        <w:jc w:val="center"/>
        <w:rPr>
          <w:rFonts w:asciiTheme="minorHAnsi" w:hAnsiTheme="minorHAnsi" w:cstheme="minorHAnsi"/>
          <w:bCs/>
          <w:szCs w:val="26"/>
        </w:rPr>
      </w:pPr>
      <w:r>
        <w:rPr>
          <w:rFonts w:asciiTheme="minorHAnsi" w:hAnsiTheme="minorHAnsi" w:cstheme="minorHAnsi"/>
          <w:bCs/>
          <w:szCs w:val="26"/>
        </w:rPr>
        <w:t>Service de la dépense</w:t>
      </w:r>
    </w:p>
    <w:p w:rsidR="009B1CD0" w:rsidRDefault="00117BE6" w:rsidP="00117BE6">
      <w:pPr>
        <w:pStyle w:val="fcase2metab"/>
        <w:ind w:left="0" w:firstLine="0"/>
        <w:jc w:val="center"/>
        <w:rPr>
          <w:rFonts w:asciiTheme="minorHAnsi" w:hAnsiTheme="minorHAnsi" w:cstheme="minorHAnsi"/>
          <w:szCs w:val="26"/>
        </w:rPr>
      </w:pPr>
      <w:r w:rsidRPr="00ED0312">
        <w:rPr>
          <w:rFonts w:asciiTheme="minorHAnsi" w:hAnsiTheme="minorHAnsi" w:cstheme="minorHAnsi"/>
          <w:bCs/>
          <w:szCs w:val="26"/>
        </w:rPr>
        <w:t xml:space="preserve">Rue </w:t>
      </w:r>
      <w:proofErr w:type="spellStart"/>
      <w:r w:rsidRPr="00ED0312">
        <w:rPr>
          <w:rFonts w:asciiTheme="minorHAnsi" w:hAnsiTheme="minorHAnsi" w:cstheme="minorHAnsi"/>
          <w:bCs/>
          <w:szCs w:val="26"/>
        </w:rPr>
        <w:t>Fiedmond</w:t>
      </w:r>
      <w:proofErr w:type="spellEnd"/>
      <w:r w:rsidRPr="00ED0312">
        <w:rPr>
          <w:rFonts w:asciiTheme="minorHAnsi" w:hAnsiTheme="minorHAnsi" w:cstheme="minorHAnsi"/>
          <w:bCs/>
          <w:szCs w:val="26"/>
        </w:rPr>
        <w:t xml:space="preserve"> – 97300 Cayenne</w:t>
      </w:r>
    </w:p>
    <w:p w:rsidR="00C27AC7" w:rsidRPr="00C27AC7" w:rsidRDefault="00C27AC7" w:rsidP="009B45B9">
      <w:pPr>
        <w:pStyle w:val="fcase2metab"/>
        <w:ind w:left="0" w:firstLine="0"/>
        <w:rPr>
          <w:rFonts w:asciiTheme="minorHAnsi" w:hAnsiTheme="minorHAnsi" w:cstheme="minorHAnsi"/>
          <w:szCs w:val="26"/>
        </w:rPr>
      </w:pPr>
    </w:p>
    <w:p w:rsidR="009B1CD0" w:rsidRPr="00C27AC7" w:rsidRDefault="009B1CD0" w:rsidP="002239FC">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9B1CD0" w:rsidRPr="00C27AC7" w:rsidRDefault="009B1CD0" w:rsidP="002239FC">
      <w:pPr>
        <w:keepNext/>
        <w:tabs>
          <w:tab w:val="left" w:pos="851"/>
        </w:tabs>
        <w:jc w:val="both"/>
        <w:rPr>
          <w:rFonts w:asciiTheme="minorHAnsi" w:hAnsiTheme="minorHAnsi" w:cstheme="minorHAnsi"/>
          <w:szCs w:val="26"/>
        </w:rPr>
      </w:pPr>
    </w:p>
    <w:p w:rsidR="007642F1" w:rsidRPr="00C27AC7" w:rsidRDefault="007642F1" w:rsidP="002239FC">
      <w:pPr>
        <w:keepNext/>
        <w:tabs>
          <w:tab w:val="left" w:pos="851"/>
        </w:tabs>
        <w:jc w:val="both"/>
        <w:rPr>
          <w:rFonts w:asciiTheme="minorHAnsi" w:hAnsiTheme="minorHAnsi" w:cstheme="minorHAnsi"/>
          <w:szCs w:val="26"/>
        </w:rPr>
      </w:pPr>
    </w:p>
    <w:p w:rsidR="009B1CD0" w:rsidRPr="00C27AC7" w:rsidRDefault="009B1CD0" w:rsidP="002239FC">
      <w:pPr>
        <w:keepNext/>
        <w:tabs>
          <w:tab w:val="left" w:pos="851"/>
        </w:tabs>
        <w:jc w:val="both"/>
        <w:rPr>
          <w:rFonts w:asciiTheme="minorHAnsi" w:hAnsiTheme="minorHAnsi" w:cstheme="minorHAnsi"/>
          <w:szCs w:val="26"/>
        </w:rPr>
      </w:pPr>
    </w:p>
    <w:p w:rsidR="002C2CA3" w:rsidRPr="00C27AC7" w:rsidRDefault="002C2CA3"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A3454F" w:rsidRDefault="00983A09" w:rsidP="00140176">
      <w:pPr>
        <w:keepNext/>
        <w:jc w:val="both"/>
        <w:rPr>
          <w:rFonts w:asciiTheme="minorHAnsi" w:hAnsiTheme="minorHAnsi" w:cstheme="minorHAnsi"/>
          <w:szCs w:val="26"/>
        </w:rPr>
      </w:pPr>
      <w:r w:rsidRPr="00A3454F">
        <w:rPr>
          <w:rFonts w:asciiTheme="minorHAnsi" w:hAnsiTheme="minorHAnsi" w:cstheme="minorHAnsi"/>
          <w:szCs w:val="26"/>
        </w:rPr>
        <w:t>Annexe 1 – T</w:t>
      </w:r>
      <w:r w:rsidR="00140176" w:rsidRPr="00A3454F">
        <w:rPr>
          <w:rFonts w:asciiTheme="minorHAnsi" w:hAnsiTheme="minorHAnsi" w:cstheme="minorHAnsi"/>
          <w:szCs w:val="26"/>
        </w:rPr>
        <w:t>ableau de prix</w:t>
      </w:r>
    </w:p>
    <w:p w:rsidR="00117BE6" w:rsidRPr="00A3454F" w:rsidRDefault="00117BE6" w:rsidP="00140176">
      <w:pPr>
        <w:keepNext/>
        <w:jc w:val="both"/>
        <w:rPr>
          <w:rFonts w:asciiTheme="minorHAnsi" w:hAnsiTheme="minorHAnsi" w:cstheme="minorHAnsi"/>
          <w:szCs w:val="26"/>
        </w:rPr>
      </w:pPr>
      <w:r w:rsidRPr="00A3454F">
        <w:rPr>
          <w:rFonts w:asciiTheme="minorHAnsi" w:hAnsiTheme="minorHAnsi" w:cstheme="minorHAnsi"/>
          <w:szCs w:val="26"/>
        </w:rPr>
        <w:t xml:space="preserve">Annexe </w:t>
      </w:r>
      <w:r w:rsidR="00983A09" w:rsidRPr="00A3454F">
        <w:rPr>
          <w:rFonts w:asciiTheme="minorHAnsi" w:hAnsiTheme="minorHAnsi" w:cstheme="minorHAnsi"/>
          <w:szCs w:val="26"/>
        </w:rPr>
        <w:t>2</w:t>
      </w:r>
      <w:r w:rsidRPr="00A3454F">
        <w:rPr>
          <w:rFonts w:asciiTheme="minorHAnsi" w:hAnsiTheme="minorHAnsi" w:cstheme="minorHAnsi"/>
          <w:szCs w:val="26"/>
        </w:rPr>
        <w:t xml:space="preserve"> –</w:t>
      </w:r>
      <w:r w:rsidR="00983A09" w:rsidRPr="00A3454F">
        <w:rPr>
          <w:rFonts w:asciiTheme="minorHAnsi" w:hAnsiTheme="minorHAnsi" w:cstheme="minorHAnsi"/>
          <w:szCs w:val="26"/>
        </w:rPr>
        <w:t xml:space="preserve"> Certificat de visite</w:t>
      </w:r>
    </w:p>
    <w:p w:rsidR="00140176" w:rsidRPr="00A3454F" w:rsidRDefault="00983A09" w:rsidP="00140176">
      <w:pPr>
        <w:keepNext/>
        <w:tabs>
          <w:tab w:val="left" w:pos="426"/>
        </w:tabs>
        <w:ind w:left="1236" w:hanging="1236"/>
        <w:jc w:val="both"/>
        <w:rPr>
          <w:rFonts w:asciiTheme="minorHAnsi" w:hAnsiTheme="minorHAnsi" w:cstheme="minorHAnsi"/>
          <w:szCs w:val="26"/>
        </w:rPr>
      </w:pPr>
      <w:r w:rsidRPr="00A3454F">
        <w:rPr>
          <w:rFonts w:asciiTheme="minorHAnsi" w:hAnsiTheme="minorHAnsi" w:cstheme="minorHAnsi"/>
          <w:szCs w:val="26"/>
        </w:rPr>
        <w:t>Annexe 3</w:t>
      </w:r>
      <w:r w:rsidR="00140176" w:rsidRPr="00A3454F">
        <w:rPr>
          <w:rFonts w:asciiTheme="minorHAnsi" w:hAnsiTheme="minorHAnsi" w:cstheme="minorHAnsi"/>
          <w:szCs w:val="26"/>
        </w:rPr>
        <w:t xml:space="preserve"> – </w:t>
      </w:r>
      <w:r w:rsidR="00BC7EB5" w:rsidRPr="00A3454F">
        <w:rPr>
          <w:rFonts w:asciiTheme="minorHAnsi" w:hAnsiTheme="minorHAnsi" w:cstheme="minorHAnsi"/>
          <w:szCs w:val="26"/>
        </w:rPr>
        <w:t>A</w:t>
      </w:r>
      <w:r w:rsidR="00140176" w:rsidRPr="00A3454F">
        <w:rPr>
          <w:rFonts w:asciiTheme="minorHAnsi" w:hAnsiTheme="minorHAnsi" w:cstheme="minorHAnsi"/>
          <w:szCs w:val="26"/>
        </w:rPr>
        <w:t>nnexe complémentaire contenant :</w:t>
      </w:r>
    </w:p>
    <w:p w:rsidR="00140176" w:rsidRPr="00A3454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A3454F">
        <w:rPr>
          <w:rFonts w:asciiTheme="minorHAnsi" w:hAnsiTheme="minorHAnsi" w:cstheme="minorHAnsi"/>
          <w:szCs w:val="26"/>
        </w:rPr>
        <w:t xml:space="preserve"> </w:t>
      </w:r>
      <w:proofErr w:type="gramStart"/>
      <w:r w:rsidRPr="00A3454F">
        <w:rPr>
          <w:rFonts w:asciiTheme="minorHAnsi" w:hAnsiTheme="minorHAnsi" w:cstheme="minorHAnsi"/>
          <w:szCs w:val="26"/>
        </w:rPr>
        <w:t>le</w:t>
      </w:r>
      <w:proofErr w:type="gramEnd"/>
      <w:r w:rsidRPr="00A3454F">
        <w:rPr>
          <w:rFonts w:asciiTheme="minorHAnsi" w:hAnsiTheme="minorHAnsi" w:cstheme="minorHAnsi"/>
          <w:szCs w:val="26"/>
        </w:rPr>
        <w:t xml:space="preserve"> numéro du marché public ; </w:t>
      </w:r>
    </w:p>
    <w:p w:rsidR="00140176" w:rsidRPr="00A3454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A3454F">
        <w:rPr>
          <w:rFonts w:asciiTheme="minorHAnsi" w:hAnsiTheme="minorHAnsi" w:cstheme="minorHAnsi"/>
          <w:szCs w:val="26"/>
        </w:rPr>
        <w:t xml:space="preserve"> </w:t>
      </w:r>
      <w:proofErr w:type="gramStart"/>
      <w:r w:rsidRPr="00A3454F">
        <w:rPr>
          <w:rFonts w:asciiTheme="minorHAnsi" w:hAnsiTheme="minorHAnsi" w:cstheme="minorHAnsi"/>
          <w:szCs w:val="26"/>
        </w:rPr>
        <w:t>le</w:t>
      </w:r>
      <w:proofErr w:type="gramEnd"/>
      <w:r w:rsidR="003C131C" w:rsidRPr="00A3454F">
        <w:rPr>
          <w:rFonts w:asciiTheme="minorHAnsi" w:hAnsiTheme="minorHAnsi" w:cstheme="minorHAnsi"/>
          <w:szCs w:val="26"/>
        </w:rPr>
        <w:t xml:space="preserve"> numéro d’engagement juridique ;</w:t>
      </w:r>
    </w:p>
    <w:p w:rsidR="003C131C" w:rsidRPr="003C131C" w:rsidRDefault="003C131C" w:rsidP="003C131C">
      <w:pPr>
        <w:tabs>
          <w:tab w:val="left" w:pos="851"/>
        </w:tabs>
        <w:rPr>
          <w:rFonts w:asciiTheme="minorHAnsi" w:hAnsiTheme="minorHAnsi" w:cstheme="minorHAnsi"/>
          <w:szCs w:val="26"/>
        </w:rPr>
      </w:pPr>
      <w:r w:rsidRPr="00A3454F">
        <w:rPr>
          <w:rFonts w:asciiTheme="minorHAnsi" w:hAnsiTheme="minorHAnsi" w:cstheme="minorHAnsi"/>
          <w:szCs w:val="26"/>
        </w:rPr>
        <w:t xml:space="preserve">Annexe 4 – </w:t>
      </w:r>
      <w:r w:rsidR="00BC7EB5" w:rsidRPr="00A3454F">
        <w:rPr>
          <w:rFonts w:asciiTheme="minorHAnsi" w:hAnsiTheme="minorHAnsi" w:cstheme="minorHAnsi"/>
          <w:szCs w:val="26"/>
        </w:rPr>
        <w:t>E</w:t>
      </w:r>
      <w:r w:rsidRPr="00A3454F">
        <w:rPr>
          <w:rFonts w:asciiTheme="minorHAnsi" w:hAnsiTheme="minorHAnsi" w:cstheme="minorHAnsi"/>
          <w:szCs w:val="26"/>
        </w:rPr>
        <w:t>ngagement d’insertion sociale, le cas échéant (facultatif).</w:t>
      </w:r>
      <w:r w:rsidRPr="003C131C">
        <w:rPr>
          <w:rFonts w:asciiTheme="minorHAnsi" w:hAnsiTheme="minorHAnsi" w:cstheme="minorHAnsi"/>
          <w:szCs w:val="26"/>
        </w:rPr>
        <w:t> </w:t>
      </w:r>
    </w:p>
    <w:p w:rsidR="003C131C" w:rsidRPr="00C27AC7" w:rsidRDefault="003C131C" w:rsidP="003C131C">
      <w:pPr>
        <w:keepNext/>
        <w:tabs>
          <w:tab w:val="left" w:pos="426"/>
        </w:tabs>
        <w:suppressAutoHyphens w:val="0"/>
        <w:jc w:val="both"/>
        <w:rPr>
          <w:rFonts w:asciiTheme="minorHAnsi" w:hAnsiTheme="minorHAnsi" w:cstheme="minorHAnsi"/>
          <w:szCs w:val="26"/>
          <w:highlight w:val="yellow"/>
        </w:rPr>
      </w:pP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CFC" w:rsidRDefault="00A01CFC">
      <w:r>
        <w:separator/>
      </w:r>
    </w:p>
  </w:endnote>
  <w:endnote w:type="continuationSeparator" w:id="0">
    <w:p w:rsidR="00A01CFC" w:rsidRDefault="00A0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7253B2">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7253B2">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CFC" w:rsidRDefault="00A01CFC">
      <w:r>
        <w:separator/>
      </w:r>
    </w:p>
  </w:footnote>
  <w:footnote w:type="continuationSeparator" w:id="0">
    <w:p w:rsidR="00A01CFC" w:rsidRDefault="00A0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8666A"/>
    <w:rsid w:val="000904BD"/>
    <w:rsid w:val="000A2E05"/>
    <w:rsid w:val="000A55BC"/>
    <w:rsid w:val="000B0361"/>
    <w:rsid w:val="000C2576"/>
    <w:rsid w:val="000D4679"/>
    <w:rsid w:val="000E0020"/>
    <w:rsid w:val="000E298C"/>
    <w:rsid w:val="000E7324"/>
    <w:rsid w:val="00117BE6"/>
    <w:rsid w:val="0012196D"/>
    <w:rsid w:val="00122A3F"/>
    <w:rsid w:val="001240BE"/>
    <w:rsid w:val="001266B8"/>
    <w:rsid w:val="00130A1C"/>
    <w:rsid w:val="00140176"/>
    <w:rsid w:val="00143F6D"/>
    <w:rsid w:val="00163605"/>
    <w:rsid w:val="00166B56"/>
    <w:rsid w:val="00170589"/>
    <w:rsid w:val="00174505"/>
    <w:rsid w:val="001A7A04"/>
    <w:rsid w:val="001C40C0"/>
    <w:rsid w:val="001C733C"/>
    <w:rsid w:val="0020740B"/>
    <w:rsid w:val="0021527A"/>
    <w:rsid w:val="0021797C"/>
    <w:rsid w:val="002208AD"/>
    <w:rsid w:val="002239FC"/>
    <w:rsid w:val="00225A1A"/>
    <w:rsid w:val="00237492"/>
    <w:rsid w:val="00237E7A"/>
    <w:rsid w:val="002458E2"/>
    <w:rsid w:val="00254BB6"/>
    <w:rsid w:val="00270D9D"/>
    <w:rsid w:val="00276EE0"/>
    <w:rsid w:val="002904AF"/>
    <w:rsid w:val="00293B39"/>
    <w:rsid w:val="002A00AB"/>
    <w:rsid w:val="002B056D"/>
    <w:rsid w:val="002B6533"/>
    <w:rsid w:val="002C2CA3"/>
    <w:rsid w:val="002C4B3E"/>
    <w:rsid w:val="002C79D6"/>
    <w:rsid w:val="002E56C1"/>
    <w:rsid w:val="002F7CA1"/>
    <w:rsid w:val="00302D2C"/>
    <w:rsid w:val="00322E63"/>
    <w:rsid w:val="00330117"/>
    <w:rsid w:val="00332B12"/>
    <w:rsid w:val="00334B6B"/>
    <w:rsid w:val="00341963"/>
    <w:rsid w:val="003543CF"/>
    <w:rsid w:val="00354C04"/>
    <w:rsid w:val="00385442"/>
    <w:rsid w:val="00385E76"/>
    <w:rsid w:val="00395F74"/>
    <w:rsid w:val="00396CF2"/>
    <w:rsid w:val="00397B94"/>
    <w:rsid w:val="003A11D7"/>
    <w:rsid w:val="003A2518"/>
    <w:rsid w:val="003A4818"/>
    <w:rsid w:val="003A7270"/>
    <w:rsid w:val="003C131C"/>
    <w:rsid w:val="003D0ABE"/>
    <w:rsid w:val="004050FC"/>
    <w:rsid w:val="00423C13"/>
    <w:rsid w:val="00423E3F"/>
    <w:rsid w:val="0043437A"/>
    <w:rsid w:val="0043706E"/>
    <w:rsid w:val="004446F3"/>
    <w:rsid w:val="0044597F"/>
    <w:rsid w:val="00472C92"/>
    <w:rsid w:val="004823CB"/>
    <w:rsid w:val="00482710"/>
    <w:rsid w:val="00485B99"/>
    <w:rsid w:val="004A7169"/>
    <w:rsid w:val="004B1148"/>
    <w:rsid w:val="004C5755"/>
    <w:rsid w:val="004E1D80"/>
    <w:rsid w:val="004E62C3"/>
    <w:rsid w:val="004E75A6"/>
    <w:rsid w:val="004F6B59"/>
    <w:rsid w:val="005017CF"/>
    <w:rsid w:val="00514DAF"/>
    <w:rsid w:val="0052010F"/>
    <w:rsid w:val="00524833"/>
    <w:rsid w:val="005264CA"/>
    <w:rsid w:val="00532EC7"/>
    <w:rsid w:val="00541CA3"/>
    <w:rsid w:val="005546A9"/>
    <w:rsid w:val="00556B25"/>
    <w:rsid w:val="005617B5"/>
    <w:rsid w:val="00577103"/>
    <w:rsid w:val="005824AE"/>
    <w:rsid w:val="00584633"/>
    <w:rsid w:val="005846FB"/>
    <w:rsid w:val="0059001A"/>
    <w:rsid w:val="005A05C1"/>
    <w:rsid w:val="005A4A3B"/>
    <w:rsid w:val="005A4CB5"/>
    <w:rsid w:val="005B1081"/>
    <w:rsid w:val="005B2316"/>
    <w:rsid w:val="005E2F6C"/>
    <w:rsid w:val="005F0DCE"/>
    <w:rsid w:val="005F77AF"/>
    <w:rsid w:val="00601147"/>
    <w:rsid w:val="00603870"/>
    <w:rsid w:val="0061068C"/>
    <w:rsid w:val="00617301"/>
    <w:rsid w:val="00621B2F"/>
    <w:rsid w:val="006319E5"/>
    <w:rsid w:val="0064560F"/>
    <w:rsid w:val="00653117"/>
    <w:rsid w:val="00653420"/>
    <w:rsid w:val="00654956"/>
    <w:rsid w:val="00660727"/>
    <w:rsid w:val="00665184"/>
    <w:rsid w:val="00675829"/>
    <w:rsid w:val="00694612"/>
    <w:rsid w:val="0069581A"/>
    <w:rsid w:val="006A07D4"/>
    <w:rsid w:val="006A2766"/>
    <w:rsid w:val="006A37B0"/>
    <w:rsid w:val="006B5057"/>
    <w:rsid w:val="006B78B7"/>
    <w:rsid w:val="006C4338"/>
    <w:rsid w:val="006C5061"/>
    <w:rsid w:val="006D0D8D"/>
    <w:rsid w:val="006E1CCA"/>
    <w:rsid w:val="006F3DF9"/>
    <w:rsid w:val="006F3FD5"/>
    <w:rsid w:val="00702EA6"/>
    <w:rsid w:val="007060E5"/>
    <w:rsid w:val="00710FD6"/>
    <w:rsid w:val="00711A16"/>
    <w:rsid w:val="00712610"/>
    <w:rsid w:val="007146B6"/>
    <w:rsid w:val="0072083A"/>
    <w:rsid w:val="007242FF"/>
    <w:rsid w:val="007253B2"/>
    <w:rsid w:val="00730A78"/>
    <w:rsid w:val="00736840"/>
    <w:rsid w:val="00754CF5"/>
    <w:rsid w:val="00757151"/>
    <w:rsid w:val="007642F1"/>
    <w:rsid w:val="00773F1A"/>
    <w:rsid w:val="0078146F"/>
    <w:rsid w:val="00790411"/>
    <w:rsid w:val="007909E0"/>
    <w:rsid w:val="0079382B"/>
    <w:rsid w:val="00794128"/>
    <w:rsid w:val="0079785C"/>
    <w:rsid w:val="007A3D2D"/>
    <w:rsid w:val="007A4C7B"/>
    <w:rsid w:val="007B7A05"/>
    <w:rsid w:val="007C446E"/>
    <w:rsid w:val="007D4001"/>
    <w:rsid w:val="007D7A65"/>
    <w:rsid w:val="007E0542"/>
    <w:rsid w:val="007F68A6"/>
    <w:rsid w:val="00805DEA"/>
    <w:rsid w:val="00813BDC"/>
    <w:rsid w:val="008217EE"/>
    <w:rsid w:val="00831E5A"/>
    <w:rsid w:val="0083205E"/>
    <w:rsid w:val="00840934"/>
    <w:rsid w:val="00844DAA"/>
    <w:rsid w:val="008450C7"/>
    <w:rsid w:val="00874342"/>
    <w:rsid w:val="00876A73"/>
    <w:rsid w:val="008834C6"/>
    <w:rsid w:val="0088680A"/>
    <w:rsid w:val="008B0C8E"/>
    <w:rsid w:val="008B2A38"/>
    <w:rsid w:val="008B715D"/>
    <w:rsid w:val="008D5C36"/>
    <w:rsid w:val="008D6530"/>
    <w:rsid w:val="008E0D7C"/>
    <w:rsid w:val="008E59BB"/>
    <w:rsid w:val="008F6D6C"/>
    <w:rsid w:val="00921272"/>
    <w:rsid w:val="00930A5C"/>
    <w:rsid w:val="00934503"/>
    <w:rsid w:val="00966825"/>
    <w:rsid w:val="00972598"/>
    <w:rsid w:val="00980175"/>
    <w:rsid w:val="0098026F"/>
    <w:rsid w:val="00983A09"/>
    <w:rsid w:val="00983FF3"/>
    <w:rsid w:val="009A3F66"/>
    <w:rsid w:val="009B1CD0"/>
    <w:rsid w:val="009B45B9"/>
    <w:rsid w:val="009C4738"/>
    <w:rsid w:val="009C4DCF"/>
    <w:rsid w:val="009D65FF"/>
    <w:rsid w:val="009D661E"/>
    <w:rsid w:val="009D7666"/>
    <w:rsid w:val="009F5EDA"/>
    <w:rsid w:val="00A01CFC"/>
    <w:rsid w:val="00A304B8"/>
    <w:rsid w:val="00A3454F"/>
    <w:rsid w:val="00A34D04"/>
    <w:rsid w:val="00A60E41"/>
    <w:rsid w:val="00A67484"/>
    <w:rsid w:val="00A83B56"/>
    <w:rsid w:val="00A92C0A"/>
    <w:rsid w:val="00AA1EDE"/>
    <w:rsid w:val="00AB1438"/>
    <w:rsid w:val="00AD6E73"/>
    <w:rsid w:val="00AE5761"/>
    <w:rsid w:val="00AE7831"/>
    <w:rsid w:val="00AF335D"/>
    <w:rsid w:val="00B02608"/>
    <w:rsid w:val="00B0289C"/>
    <w:rsid w:val="00B054DA"/>
    <w:rsid w:val="00B21DE7"/>
    <w:rsid w:val="00B63C60"/>
    <w:rsid w:val="00B87564"/>
    <w:rsid w:val="00B96984"/>
    <w:rsid w:val="00B97050"/>
    <w:rsid w:val="00BA44E5"/>
    <w:rsid w:val="00BB0391"/>
    <w:rsid w:val="00BB7FAE"/>
    <w:rsid w:val="00BC2AF0"/>
    <w:rsid w:val="00BC7EB5"/>
    <w:rsid w:val="00BD767E"/>
    <w:rsid w:val="00BD7D75"/>
    <w:rsid w:val="00BE6078"/>
    <w:rsid w:val="00BF33C1"/>
    <w:rsid w:val="00C14092"/>
    <w:rsid w:val="00C23457"/>
    <w:rsid w:val="00C27AC7"/>
    <w:rsid w:val="00C5526F"/>
    <w:rsid w:val="00C578AC"/>
    <w:rsid w:val="00C6194D"/>
    <w:rsid w:val="00C630AD"/>
    <w:rsid w:val="00C70811"/>
    <w:rsid w:val="00C83930"/>
    <w:rsid w:val="00C8619E"/>
    <w:rsid w:val="00C86F1F"/>
    <w:rsid w:val="00C91060"/>
    <w:rsid w:val="00C911FE"/>
    <w:rsid w:val="00CD185D"/>
    <w:rsid w:val="00CD46CC"/>
    <w:rsid w:val="00CE67FD"/>
    <w:rsid w:val="00CF7488"/>
    <w:rsid w:val="00D029A3"/>
    <w:rsid w:val="00D0630A"/>
    <w:rsid w:val="00D11146"/>
    <w:rsid w:val="00D12D6F"/>
    <w:rsid w:val="00D22782"/>
    <w:rsid w:val="00D26AD2"/>
    <w:rsid w:val="00D337D7"/>
    <w:rsid w:val="00D412FD"/>
    <w:rsid w:val="00D46BC7"/>
    <w:rsid w:val="00D47782"/>
    <w:rsid w:val="00D47EB2"/>
    <w:rsid w:val="00D50203"/>
    <w:rsid w:val="00D5169B"/>
    <w:rsid w:val="00D55879"/>
    <w:rsid w:val="00D55B75"/>
    <w:rsid w:val="00D80A4F"/>
    <w:rsid w:val="00D90A00"/>
    <w:rsid w:val="00D97687"/>
    <w:rsid w:val="00DC1CEE"/>
    <w:rsid w:val="00DD0D3F"/>
    <w:rsid w:val="00DF1AA5"/>
    <w:rsid w:val="00DF4B97"/>
    <w:rsid w:val="00E045B4"/>
    <w:rsid w:val="00E20DB0"/>
    <w:rsid w:val="00E36F3D"/>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6A18"/>
    <w:rsid w:val="00F23584"/>
    <w:rsid w:val="00F56D21"/>
    <w:rsid w:val="00F648C3"/>
    <w:rsid w:val="00F70CC8"/>
    <w:rsid w:val="00F7181E"/>
    <w:rsid w:val="00F92811"/>
    <w:rsid w:val="00FB031B"/>
    <w:rsid w:val="00FB1079"/>
    <w:rsid w:val="00FB4BFB"/>
    <w:rsid w:val="00FC2AED"/>
    <w:rsid w:val="00FC4E71"/>
    <w:rsid w:val="00FC762C"/>
    <w:rsid w:val="00FD0ECF"/>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1F29275B"/>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dicom-guf-smq.referent.fct@intradef.gouv.fr"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7C3267A74CDD482690FAD3E3D2556328"/>
        <w:category>
          <w:name w:val="Général"/>
          <w:gallery w:val="placeholder"/>
        </w:category>
        <w:types>
          <w:type w:val="bbPlcHdr"/>
        </w:types>
        <w:behaviors>
          <w:behavior w:val="content"/>
        </w:behaviors>
        <w:guid w:val="{C80A9221-2370-4D5D-AB37-38AB671BEECF}"/>
      </w:docPartPr>
      <w:docPartBody>
        <w:p w:rsidR="00E83AAB" w:rsidRPr="00C27AC7" w:rsidRDefault="00E83AAB" w:rsidP="00140176">
          <w:pPr>
            <w:tabs>
              <w:tab w:val="left" w:pos="426"/>
              <w:tab w:val="left" w:pos="851"/>
            </w:tabs>
            <w:spacing w:after="120"/>
            <w:jc w:val="both"/>
            <w:rPr>
              <w:rFonts w:cstheme="minorHAnsi"/>
              <w:i/>
              <w:color w:val="548DD4"/>
              <w:szCs w:val="26"/>
              <w:highlight w:val="yellow"/>
            </w:rPr>
          </w:pPr>
          <w:r w:rsidRPr="00C27AC7">
            <w:rPr>
              <w:rFonts w:cstheme="minorHAnsi"/>
              <w:i/>
              <w:color w:val="548DD4"/>
              <w:szCs w:val="26"/>
              <w:highlight w:val="yellow"/>
              <w:u w:val="single"/>
            </w:rPr>
            <w:t>Objet de la consultation </w:t>
          </w:r>
          <w:r w:rsidRPr="00C27AC7">
            <w:rPr>
              <w:rFonts w:cstheme="minorHAnsi"/>
              <w:i/>
              <w:color w:val="548DD4"/>
              <w:szCs w:val="26"/>
              <w:highlight w:val="yellow"/>
            </w:rPr>
            <w:t>: …</w:t>
          </w:r>
        </w:p>
        <w:p w:rsidR="00E83AAB" w:rsidRPr="00C27AC7" w:rsidRDefault="00E83AAB" w:rsidP="00E83AAB">
          <w:pPr>
            <w:numPr>
              <w:ilvl w:val="0"/>
              <w:numId w:val="2"/>
            </w:numPr>
            <w:tabs>
              <w:tab w:val="left" w:pos="426"/>
              <w:tab w:val="left" w:pos="851"/>
            </w:tabs>
            <w:suppressAutoHyphens/>
            <w:spacing w:after="0" w:line="240" w:lineRule="auto"/>
            <w:jc w:val="both"/>
            <w:rPr>
              <w:rFonts w:cstheme="minorHAnsi"/>
              <w:i/>
              <w:color w:val="548DD4"/>
              <w:szCs w:val="26"/>
              <w:highlight w:val="yellow"/>
              <w:u w:val="single"/>
            </w:rPr>
          </w:pPr>
          <w:r w:rsidRPr="00C27AC7">
            <w:rPr>
              <w:rFonts w:cstheme="minorHAnsi"/>
              <w:i/>
              <w:color w:val="548DD4"/>
              <w:szCs w:val="26"/>
              <w:highlight w:val="yellow"/>
              <w:u w:val="single"/>
            </w:rPr>
            <w:t>Objet du lot n°1 </w:t>
          </w:r>
          <w:r w:rsidRPr="00C27AC7">
            <w:rPr>
              <w:rFonts w:cstheme="minorHAnsi"/>
              <w:i/>
              <w:color w:val="548DD4"/>
              <w:szCs w:val="26"/>
              <w:highlight w:val="yellow"/>
            </w:rPr>
            <w:t>: …</w:t>
          </w:r>
        </w:p>
        <w:p w:rsidR="00E83AAB" w:rsidRPr="00C27AC7" w:rsidRDefault="00E83AAB" w:rsidP="00E83AAB">
          <w:pPr>
            <w:numPr>
              <w:ilvl w:val="0"/>
              <w:numId w:val="2"/>
            </w:numPr>
            <w:tabs>
              <w:tab w:val="left" w:pos="426"/>
              <w:tab w:val="left" w:pos="851"/>
            </w:tabs>
            <w:suppressAutoHyphens/>
            <w:spacing w:after="0" w:line="240" w:lineRule="auto"/>
            <w:jc w:val="both"/>
            <w:rPr>
              <w:rFonts w:cstheme="minorHAnsi"/>
              <w:i/>
              <w:color w:val="548DD4"/>
              <w:szCs w:val="26"/>
              <w:highlight w:val="yellow"/>
            </w:rPr>
          </w:pPr>
          <w:r w:rsidRPr="00C27AC7">
            <w:rPr>
              <w:rFonts w:cstheme="minorHAnsi"/>
              <w:i/>
              <w:color w:val="548DD4"/>
              <w:szCs w:val="26"/>
              <w:highlight w:val="yellow"/>
              <w:u w:val="single"/>
            </w:rPr>
            <w:t>Objet du lot n°2 </w:t>
          </w:r>
          <w:r w:rsidRPr="00C27AC7">
            <w:rPr>
              <w:rFonts w:cstheme="minorHAnsi"/>
              <w:i/>
              <w:color w:val="548DD4"/>
              <w:szCs w:val="26"/>
              <w:highlight w:val="yellow"/>
            </w:rPr>
            <w:t>: …</w:t>
          </w:r>
        </w:p>
        <w:p w:rsidR="001D62F0" w:rsidRDefault="00E83AAB" w:rsidP="00E83AAB">
          <w:pPr>
            <w:pStyle w:val="7C3267A74CDD482690FAD3E3D2556328"/>
          </w:pPr>
          <w:r w:rsidRPr="00C27AC7">
            <w:rPr>
              <w:rFonts w:cstheme="minorHAnsi"/>
              <w:i/>
              <w:color w:val="548DD4"/>
              <w:szCs w:val="26"/>
              <w:highlight w:val="yellow"/>
              <w:u w:val="single"/>
            </w:rPr>
            <w:t>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1921AC"/>
    <w:rsid w:val="001D62F0"/>
    <w:rsid w:val="00346758"/>
    <w:rsid w:val="003750E7"/>
    <w:rsid w:val="003E1400"/>
    <w:rsid w:val="00533E77"/>
    <w:rsid w:val="005C1EC8"/>
    <w:rsid w:val="006E4CA6"/>
    <w:rsid w:val="007F5C2D"/>
    <w:rsid w:val="00861425"/>
    <w:rsid w:val="00A021F2"/>
    <w:rsid w:val="00A3438B"/>
    <w:rsid w:val="00AF4E44"/>
    <w:rsid w:val="00B110D8"/>
    <w:rsid w:val="00B74B5C"/>
    <w:rsid w:val="00C06F9A"/>
    <w:rsid w:val="00D343C9"/>
    <w:rsid w:val="00DD0385"/>
    <w:rsid w:val="00E83AAB"/>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5F467F202785491EB05759AD7635797A">
    <w:name w:val="5F467F202785491EB05759AD7635797A"/>
    <w:rsid w:val="00D343C9"/>
  </w:style>
  <w:style w:type="paragraph" w:customStyle="1" w:styleId="151155445B0E448F83529BA36A2BE84E">
    <w:name w:val="151155445B0E448F83529BA36A2BE84E"/>
    <w:rsid w:val="00D343C9"/>
  </w:style>
  <w:style w:type="paragraph" w:customStyle="1" w:styleId="3A66A37C8B6C484A9BB140F9EF239083">
    <w:name w:val="3A66A37C8B6C484A9BB140F9EF239083"/>
    <w:rsid w:val="00D343C9"/>
  </w:style>
  <w:style w:type="paragraph" w:customStyle="1" w:styleId="40BE4EBDEE7844A28D620EA853940803">
    <w:name w:val="40BE4EBDEE7844A28D620EA853940803"/>
    <w:rsid w:val="001921AC"/>
  </w:style>
  <w:style w:type="paragraph" w:customStyle="1" w:styleId="7C3267A74CDD482690FAD3E3D2556328">
    <w:name w:val="7C3267A74CDD482690FAD3E3D2556328"/>
    <w:rsid w:val="00E83A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9E3D3-BD73-4861-BC15-C6F38B6C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143</TotalTime>
  <Pages>6</Pages>
  <Words>1269</Words>
  <Characters>6980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8233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ACHIRAFFI MARI Chadhouli MT</cp:lastModifiedBy>
  <cp:revision>12</cp:revision>
  <cp:lastPrinted>2016-11-04T12:53:00Z</cp:lastPrinted>
  <dcterms:created xsi:type="dcterms:W3CDTF">2025-01-08T13:15:00Z</dcterms:created>
  <dcterms:modified xsi:type="dcterms:W3CDTF">2025-10-14T09:48:00Z</dcterms:modified>
</cp:coreProperties>
</file>